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F8D0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5A4CA2FB" w14:textId="77777777" w:rsidR="00D41305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b/>
          <w:bCs/>
          <w:spacing w:val="-1"/>
          <w:sz w:val="32"/>
          <w:szCs w:val="32"/>
          <w:lang w:eastAsia="ru-RU"/>
        </w:rPr>
      </w:pPr>
    </w:p>
    <w:p w14:paraId="45F704EB" w14:textId="77777777" w:rsidR="00D41305" w:rsidRPr="00D41305" w:rsidRDefault="00D41305" w:rsidP="00D4130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308492B3" w14:textId="77777777" w:rsidR="00D41305" w:rsidRPr="00D41305" w:rsidRDefault="00D41305" w:rsidP="00D4130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>«Гимназия № 2»  г. Вологда</w:t>
      </w:r>
    </w:p>
    <w:p w14:paraId="68FCA302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067698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006A26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B64EF5" w14:textId="77777777" w:rsidR="00503323" w:rsidRDefault="00503323" w:rsidP="00503323">
      <w:pPr>
        <w:pStyle w:val="Default"/>
      </w:pPr>
    </w:p>
    <w:tbl>
      <w:tblPr>
        <w:tblW w:w="0" w:type="auto"/>
        <w:tblInd w:w="111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22"/>
        <w:gridCol w:w="3622"/>
      </w:tblGrid>
      <w:tr w:rsidR="00503323" w14:paraId="7C93351F" w14:textId="77777777" w:rsidTr="00503323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3622" w:type="dxa"/>
          </w:tcPr>
          <w:p w14:paraId="2DFFE4E5" w14:textId="77777777" w:rsidR="00503323" w:rsidRDefault="00503323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ПРИНЯТО </w:t>
            </w:r>
          </w:p>
          <w:p w14:paraId="4CFD0181" w14:textId="77777777" w:rsidR="00503323" w:rsidRDefault="00503323">
            <w:pPr>
              <w:pStyle w:val="Default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Заседанием педсовета </w:t>
            </w:r>
            <w:r>
              <w:rPr>
                <w:sz w:val="23"/>
                <w:szCs w:val="23"/>
              </w:rPr>
              <w:t xml:space="preserve">Протокол №1 </w:t>
            </w:r>
          </w:p>
          <w:p w14:paraId="212F8350" w14:textId="77777777" w:rsidR="00503323" w:rsidRDefault="005033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«30» августа 2023 г. </w:t>
            </w:r>
          </w:p>
        </w:tc>
        <w:tc>
          <w:tcPr>
            <w:tcW w:w="3622" w:type="dxa"/>
          </w:tcPr>
          <w:p w14:paraId="36CD588C" w14:textId="77777777" w:rsidR="00503323" w:rsidRDefault="0050332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14:paraId="7ECACD72" w14:textId="77777777" w:rsidR="00503323" w:rsidRDefault="00503323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Приказом директора МОУ "Гимназия № 2" </w:t>
            </w:r>
          </w:p>
          <w:p w14:paraId="45387F68" w14:textId="77777777" w:rsidR="00503323" w:rsidRDefault="00503323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«31» августа 2023 г. </w:t>
            </w:r>
          </w:p>
          <w:p w14:paraId="237C8F53" w14:textId="77777777" w:rsidR="00503323" w:rsidRDefault="00503323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202-ОД </w:t>
            </w:r>
          </w:p>
        </w:tc>
      </w:tr>
    </w:tbl>
    <w:p w14:paraId="08F53835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79FB3B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7E631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6C4E3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BFF33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A0CFC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10800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CA391" w14:textId="77777777" w:rsidR="00D41305" w:rsidRPr="00D41305" w:rsidRDefault="00D41305" w:rsidP="005377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3BDB06" w14:textId="77777777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E5E02" w14:textId="1674D32F" w:rsidR="00D41305" w:rsidRPr="00D41305" w:rsidRDefault="00D41305" w:rsidP="00D41305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41305">
        <w:rPr>
          <w:rFonts w:ascii="Times New Roman" w:hAnsi="Times New Roman" w:cs="Times New Roman"/>
          <w:b/>
          <w:sz w:val="32"/>
          <w:szCs w:val="24"/>
        </w:rPr>
        <w:t xml:space="preserve">Рабочая  программа  учебного курса  внеурочной  деятельности «Разговоры о </w:t>
      </w:r>
      <w:proofErr w:type="gramStart"/>
      <w:r w:rsidRPr="00D41305">
        <w:rPr>
          <w:rFonts w:ascii="Times New Roman" w:hAnsi="Times New Roman" w:cs="Times New Roman"/>
          <w:b/>
          <w:sz w:val="32"/>
          <w:szCs w:val="24"/>
        </w:rPr>
        <w:t>важном</w:t>
      </w:r>
      <w:proofErr w:type="gramEnd"/>
      <w:r w:rsidRPr="00D41305">
        <w:rPr>
          <w:rFonts w:ascii="Times New Roman" w:hAnsi="Times New Roman" w:cs="Times New Roman"/>
          <w:b/>
          <w:sz w:val="32"/>
          <w:szCs w:val="24"/>
        </w:rPr>
        <w:t>»  для 1–</w:t>
      </w:r>
      <w:r w:rsidR="00503323">
        <w:rPr>
          <w:rFonts w:ascii="Times New Roman" w:hAnsi="Times New Roman" w:cs="Times New Roman"/>
          <w:b/>
          <w:sz w:val="32"/>
          <w:szCs w:val="24"/>
        </w:rPr>
        <w:t xml:space="preserve"> </w:t>
      </w:r>
      <w:bookmarkStart w:id="0" w:name="_GoBack"/>
      <w:bookmarkEnd w:id="0"/>
      <w:r w:rsidRPr="00D41305">
        <w:rPr>
          <w:rFonts w:ascii="Times New Roman" w:hAnsi="Times New Roman" w:cs="Times New Roman"/>
          <w:b/>
          <w:sz w:val="32"/>
          <w:szCs w:val="24"/>
        </w:rPr>
        <w:t>4 -х классов</w:t>
      </w:r>
    </w:p>
    <w:p w14:paraId="56792A9F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6502F0" w14:textId="77777777" w:rsidR="00D41305" w:rsidRPr="00D41305" w:rsidRDefault="00D41305" w:rsidP="00D413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2E5741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5BD61694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3F2D196C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40352ABD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52B55AB8" w14:textId="77777777" w:rsidR="00D41305" w:rsidRPr="00D41305" w:rsidRDefault="00D41305" w:rsidP="00D41305">
      <w:pPr>
        <w:pStyle w:val="a3"/>
        <w:spacing w:line="276" w:lineRule="auto"/>
        <w:jc w:val="center"/>
        <w:rPr>
          <w:b/>
          <w:bCs/>
          <w:sz w:val="24"/>
          <w:szCs w:val="24"/>
        </w:rPr>
      </w:pPr>
    </w:p>
    <w:p w14:paraId="246CA9F9" w14:textId="77777777" w:rsidR="00D41305" w:rsidRPr="00D41305" w:rsidRDefault="00D41305" w:rsidP="00D413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7C16A34" w14:textId="77777777" w:rsidR="00D41305" w:rsidRPr="00D41305" w:rsidRDefault="00D41305" w:rsidP="00D4130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14484C" w14:textId="77777777" w:rsidR="00D41305" w:rsidRPr="00D41305" w:rsidRDefault="00D41305" w:rsidP="00D413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266BBD" w14:textId="77777777" w:rsidR="00D41305" w:rsidRPr="00D41305" w:rsidRDefault="00D41305" w:rsidP="00D41305">
      <w:pPr>
        <w:rPr>
          <w:rFonts w:ascii="Times New Roman" w:hAnsi="Times New Roman" w:cs="Times New Roman"/>
          <w:sz w:val="24"/>
          <w:szCs w:val="24"/>
        </w:rPr>
      </w:pPr>
    </w:p>
    <w:p w14:paraId="620F642B" w14:textId="7FE6B9D7" w:rsidR="00D41305" w:rsidRDefault="00D41305" w:rsidP="00537781">
      <w:pPr>
        <w:jc w:val="center"/>
        <w:rPr>
          <w:rFonts w:ascii="Times New Roman" w:hAnsi="Times New Roman" w:cs="Times New Roman"/>
          <w:sz w:val="24"/>
          <w:szCs w:val="24"/>
        </w:rPr>
      </w:pPr>
      <w:r w:rsidRPr="00D41305">
        <w:rPr>
          <w:rFonts w:ascii="Times New Roman" w:hAnsi="Times New Roman" w:cs="Times New Roman"/>
          <w:sz w:val="24"/>
          <w:szCs w:val="24"/>
        </w:rPr>
        <w:t>Срок реализации     2023- 2024 уч. год</w:t>
      </w:r>
    </w:p>
    <w:p w14:paraId="0F05ED45" w14:textId="77777777" w:rsidR="00537781" w:rsidRDefault="00537781" w:rsidP="00537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6C1AB3" w14:textId="77777777" w:rsidR="00537781" w:rsidRDefault="00537781" w:rsidP="00537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492C6D" w14:textId="77777777" w:rsidR="00537781" w:rsidRDefault="00537781" w:rsidP="00537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C3D725" w14:textId="77777777" w:rsidR="00503323" w:rsidRDefault="00503323" w:rsidP="00537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216036" w14:textId="77777777" w:rsidR="00503323" w:rsidRDefault="00503323" w:rsidP="00537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3A44EA" w14:textId="77777777" w:rsidR="00537781" w:rsidRPr="00537781" w:rsidRDefault="00537781" w:rsidP="00537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532CAD" w14:textId="2905E42D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ПОЯСНИТЕЛЬНАЯ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ЗАПИСКА</w:t>
      </w:r>
    </w:p>
    <w:p w14:paraId="67E5D14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9B3263" w14:textId="5C9B09D4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3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D17EB8C" wp14:editId="078D8E5C">
                <wp:extent cx="6359525" cy="20320"/>
                <wp:effectExtent l="5080" t="4445" r="7620" b="381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9525" cy="20320"/>
                          <a:chOff x="0" y="0"/>
                          <a:chExt cx="10015" cy="3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" y="16"/>
                            <a:ext cx="9983" cy="20"/>
                          </a:xfrm>
                          <a:custGeom>
                            <a:avLst/>
                            <a:gdLst>
                              <a:gd name="T0" fmla="*/ 0 w 9983"/>
                              <a:gd name="T1" fmla="*/ 0 h 20"/>
                              <a:gd name="T2" fmla="*/ 9982 w 99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83" h="20">
                                <a:moveTo>
                                  <a:pt x="0" y="0"/>
                                </a:moveTo>
                                <a:lnTo>
                                  <a:pt x="9982" y="0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EA233A7" id="Группа 1" o:spid="_x0000_s1026" style="width:500.75pt;height:1.6pt;mso-position-horizontal-relative:char;mso-position-vertical-relative:line" coordsize="10015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">
                <v:shape id="Freeform 3" o:spid="_x0000_s1027" style="position:absolute;left:16;top:16;width:9983;height:20;visibility:visible;mso-wrap-style:square;v-text-anchor:top" coordsize="99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" path="m,l9982,e" filled="f" strokeweight="1.6pt">
                  <v:path arrowok="t" o:connecttype="custom" o:connectlocs="0,0;9982,0" o:connectangles="0,0"/>
                </v:shape>
                <w10:anchorlock/>
              </v:group>
            </w:pict>
          </mc:Fallback>
        </mc:AlternateContent>
      </w:r>
    </w:p>
    <w:p w14:paraId="3AE901B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32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назначение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</w:p>
    <w:p w14:paraId="17F4A09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4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федеральных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государственных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стандартов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федеральных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обеспечить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обязательных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урочной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</w:p>
    <w:p w14:paraId="1EC11D5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Задачей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реализующего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программу,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ценностного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природе,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человеку,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культуре,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знаниям,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здоровью.</w:t>
      </w:r>
    </w:p>
    <w:p w14:paraId="718F68B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направлена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на:</w:t>
      </w:r>
    </w:p>
    <w:p w14:paraId="25B0698E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165"/>
        </w:tabs>
        <w:kinsoku w:val="0"/>
        <w:overflowPunct w:val="0"/>
        <w:autoSpaceDE w:val="0"/>
        <w:autoSpaceDN w:val="0"/>
        <w:adjustRightInd w:val="0"/>
        <w:spacing w:before="162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гражданской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идентичности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обучающихся;</w:t>
      </w:r>
    </w:p>
    <w:p w14:paraId="7BCE2DD8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интереса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познанию;</w:t>
      </w:r>
    </w:p>
    <w:p w14:paraId="2FC1BFB1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60" w:after="0" w:line="352" w:lineRule="auto"/>
        <w:ind w:right="14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осознанного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своим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уважительного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других;</w:t>
      </w:r>
    </w:p>
    <w:p w14:paraId="36E3A578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выстраивание</w:t>
      </w:r>
      <w:r w:rsidRPr="00307DCF">
        <w:rPr>
          <w:rFonts w:ascii="Times New Roman" w:eastAsiaTheme="minorEastAsia" w:hAnsi="Times New Roman" w:cs="Times New Roman"/>
          <w:spacing w:val="-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собственного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позиции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нравственных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правовых</w:t>
      </w:r>
    </w:p>
    <w:p w14:paraId="564FC0F6" w14:textId="77777777" w:rsidR="00D41305" w:rsidRPr="00307DCF" w:rsidRDefault="00D41305" w:rsidP="00D41305">
      <w:pPr>
        <w:widowControl w:val="0"/>
        <w:numPr>
          <w:ilvl w:val="0"/>
          <w:numId w:val="11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5" w:after="0" w:line="240" w:lineRule="auto"/>
        <w:ind w:left="1095" w:hanging="232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800" w:right="700" w:bottom="760" w:left="980" w:header="0" w:footer="574" w:gutter="0"/>
          <w:cols w:space="720"/>
          <w:noEndnote/>
        </w:sectPr>
      </w:pPr>
    </w:p>
    <w:p w14:paraId="4CAA8B7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норм;</w:t>
      </w:r>
    </w:p>
    <w:p w14:paraId="45B41B0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</w:p>
    <w:p w14:paraId="297CF4F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9CE8E62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7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мотивации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социально-значимой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14:paraId="44391999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общекультурной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компетентности;</w:t>
      </w:r>
    </w:p>
    <w:p w14:paraId="5D97CDCF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выбор;</w:t>
      </w:r>
    </w:p>
    <w:p w14:paraId="23BF6620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обществе;</w:t>
      </w:r>
    </w:p>
    <w:p w14:paraId="00BDB0FF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21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себя,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своих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мотивов,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устремлений,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склонностей;</w:t>
      </w:r>
    </w:p>
    <w:p w14:paraId="083BD22C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  <w:tab w:val="left" w:pos="1882"/>
          <w:tab w:val="left" w:pos="3261"/>
          <w:tab w:val="left" w:pos="4300"/>
          <w:tab w:val="left" w:pos="5794"/>
          <w:tab w:val="left" w:pos="6968"/>
          <w:tab w:val="left" w:pos="8531"/>
        </w:tabs>
        <w:kinsoku w:val="0"/>
        <w:overflowPunct w:val="0"/>
        <w:autoSpaceDE w:val="0"/>
        <w:autoSpaceDN w:val="0"/>
        <w:adjustRightInd w:val="0"/>
        <w:spacing w:before="159" w:after="0" w:line="351" w:lineRule="auto"/>
        <w:ind w:left="-17" w:right="149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личностному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самоопределению.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Нормативную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правовую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основу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настоящей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рабочей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курса</w:t>
      </w:r>
    </w:p>
    <w:p w14:paraId="79FAA9EA" w14:textId="77777777" w:rsidR="00D41305" w:rsidRPr="00307DCF" w:rsidRDefault="00D41305" w:rsidP="00D41305">
      <w:pPr>
        <w:widowControl w:val="0"/>
        <w:numPr>
          <w:ilvl w:val="0"/>
          <w:numId w:val="10"/>
        </w:numPr>
        <w:tabs>
          <w:tab w:val="left" w:pos="217"/>
          <w:tab w:val="left" w:pos="1882"/>
          <w:tab w:val="left" w:pos="3261"/>
          <w:tab w:val="left" w:pos="4300"/>
          <w:tab w:val="left" w:pos="5794"/>
          <w:tab w:val="left" w:pos="6968"/>
          <w:tab w:val="left" w:pos="8531"/>
        </w:tabs>
        <w:kinsoku w:val="0"/>
        <w:overflowPunct w:val="0"/>
        <w:autoSpaceDE w:val="0"/>
        <w:autoSpaceDN w:val="0"/>
        <w:adjustRightInd w:val="0"/>
        <w:spacing w:before="159" w:after="0" w:line="351" w:lineRule="auto"/>
        <w:ind w:left="-17" w:right="149" w:firstLine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type w:val="continuous"/>
          <w:pgSz w:w="11910" w:h="16840"/>
          <w:pgMar w:top="760" w:right="700" w:bottom="760" w:left="980" w:header="720" w:footer="720" w:gutter="0"/>
          <w:cols w:num="2" w:space="720" w:equalWidth="0">
            <w:col w:w="839" w:space="40"/>
            <w:col w:w="9351"/>
          </w:cols>
          <w:noEndnote/>
        </w:sectPr>
      </w:pPr>
    </w:p>
    <w:p w14:paraId="205569BD" w14:textId="77777777" w:rsidR="00D41305" w:rsidRPr="00307DCF" w:rsidRDefault="00D41305" w:rsidP="00D41305">
      <w:pPr>
        <w:widowControl w:val="0"/>
        <w:tabs>
          <w:tab w:val="left" w:pos="1827"/>
          <w:tab w:val="left" w:pos="3688"/>
          <w:tab w:val="left" w:pos="5340"/>
          <w:tab w:val="left" w:pos="5746"/>
          <w:tab w:val="left" w:pos="7073"/>
          <w:tab w:val="left" w:pos="8706"/>
        </w:tabs>
        <w:kinsoku w:val="0"/>
        <w:overflowPunct w:val="0"/>
        <w:autoSpaceDE w:val="0"/>
        <w:autoSpaceDN w:val="0"/>
        <w:adjustRightInd w:val="0"/>
        <w:spacing w:before="16" w:after="0" w:line="360" w:lineRule="auto"/>
        <w:ind w:right="15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внеурочной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деятельности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«Разговоры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о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важном»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составляют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следующие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документы.</w:t>
      </w:r>
    </w:p>
    <w:p w14:paraId="07C62CF0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52"/>
          <w:tab w:val="left" w:pos="3065"/>
          <w:tab w:val="left" w:pos="4009"/>
          <w:tab w:val="left" w:pos="4750"/>
          <w:tab w:val="left" w:pos="6536"/>
          <w:tab w:val="left" w:pos="6952"/>
          <w:tab w:val="left" w:pos="86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5" w:firstLine="7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закон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"Об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образовании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в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color w:val="231F20"/>
          <w:spacing w:val="-1"/>
          <w:w w:val="95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Федерации"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29.12.2012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273-ФЗ</w:t>
      </w:r>
    </w:p>
    <w:p w14:paraId="58B6AC48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52"/>
          <w:tab w:val="left" w:pos="3065"/>
          <w:tab w:val="left" w:pos="4009"/>
          <w:tab w:val="left" w:pos="4750"/>
          <w:tab w:val="left" w:pos="6536"/>
          <w:tab w:val="left" w:pos="6952"/>
          <w:tab w:val="left" w:pos="8628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55" w:firstLine="7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sectPr w:rsidR="00D41305" w:rsidRPr="00307DCF">
          <w:type w:val="continuous"/>
          <w:pgSz w:w="11910" w:h="16840"/>
          <w:pgMar w:top="760" w:right="700" w:bottom="760" w:left="980" w:header="720" w:footer="720" w:gutter="0"/>
          <w:cols w:space="720" w:equalWidth="0">
            <w:col w:w="10230"/>
          </w:cols>
          <w:noEndnote/>
        </w:sectPr>
      </w:pPr>
    </w:p>
    <w:p w14:paraId="72FC2FB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2" w:after="0" w:line="360" w:lineRule="auto"/>
        <w:ind w:left="114" w:right="113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lastRenderedPageBreak/>
        <w:t>Стратегия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национальной</w:t>
      </w:r>
      <w:r w:rsidRPr="00307DCF">
        <w:rPr>
          <w:rFonts w:ascii="Times New Roman" w:eastAsiaTheme="minorEastAsia" w:hAnsi="Times New Roman" w:cs="Times New Roman"/>
          <w:color w:val="231F20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безопасности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Федерации,</w:t>
      </w:r>
      <w:r w:rsidRPr="00307DCF">
        <w:rPr>
          <w:rFonts w:ascii="Times New Roman" w:eastAsiaTheme="minorEastAsia" w:hAnsi="Times New Roman" w:cs="Times New Roman"/>
          <w:color w:val="231F20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Указ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Президента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июля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2021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400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Стратегии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национальной</w:t>
      </w:r>
      <w:r w:rsidRPr="00307DCF">
        <w:rPr>
          <w:rFonts w:ascii="Times New Roman" w:eastAsiaTheme="minorEastAsia" w:hAnsi="Times New Roman" w:cs="Times New Roman"/>
          <w:color w:val="231F20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безопасности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Федерации».</w:t>
      </w:r>
    </w:p>
    <w:p w14:paraId="4FBFF026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31.05.2021</w:t>
      </w:r>
    </w:p>
    <w:p w14:paraId="116CCC2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1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286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05.07.2021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64100).</w:t>
      </w:r>
    </w:p>
    <w:p w14:paraId="15DFDE2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31.05.2021</w:t>
      </w:r>
    </w:p>
    <w:p w14:paraId="485AB25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287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05.07.2021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64101).</w:t>
      </w:r>
    </w:p>
    <w:p w14:paraId="5A79BA6E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18.07.2022</w:t>
      </w:r>
    </w:p>
    <w:p w14:paraId="0AF1F89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5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569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3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17.08.2022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69676).</w:t>
      </w:r>
    </w:p>
    <w:p w14:paraId="7FDA582C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18.07.2022</w:t>
      </w:r>
    </w:p>
    <w:p w14:paraId="76758D5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2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568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17.08.2022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69675).</w:t>
      </w:r>
    </w:p>
    <w:p w14:paraId="16BC181A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color w:val="231F20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17</w:t>
      </w:r>
      <w:r w:rsidRPr="00307DCF">
        <w:rPr>
          <w:rFonts w:ascii="Times New Roman" w:eastAsiaTheme="minorEastAsia" w:hAnsi="Times New Roman" w:cs="Times New Roman"/>
          <w:color w:val="231F20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мая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№413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федерального</w:t>
      </w:r>
      <w:r w:rsidRPr="00307DCF">
        <w:rPr>
          <w:rFonts w:ascii="Times New Roman" w:eastAsiaTheme="minorEastAsia" w:hAnsi="Times New Roman" w:cs="Times New Roman"/>
          <w:color w:val="231F20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образовательного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стандарта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8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июня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24480)</w:t>
      </w:r>
    </w:p>
    <w:p w14:paraId="48F55AA9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11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12.08.2022</w:t>
      </w:r>
    </w:p>
    <w:p w14:paraId="07A3EE9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732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внесении</w:t>
      </w:r>
      <w:r w:rsidRPr="00307DCF">
        <w:rPr>
          <w:rFonts w:ascii="Times New Roman" w:eastAsiaTheme="minorEastAsia" w:hAnsi="Times New Roman" w:cs="Times New Roman"/>
          <w:color w:val="231F20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изменений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федеральный</w:t>
      </w:r>
      <w:r w:rsidRPr="00307DCF">
        <w:rPr>
          <w:rFonts w:ascii="Times New Roman" w:eastAsiaTheme="minorEastAsia" w:hAnsi="Times New Roman" w:cs="Times New Roman"/>
          <w:color w:val="231F20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государственный</w:t>
      </w:r>
      <w:r w:rsidRPr="00307DCF">
        <w:rPr>
          <w:rFonts w:ascii="Times New Roman" w:eastAsiaTheme="minorEastAsia" w:hAnsi="Times New Roman" w:cs="Times New Roman"/>
          <w:color w:val="231F20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образовательный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стандарт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образования,</w:t>
      </w:r>
      <w:r w:rsidRPr="00307DCF">
        <w:rPr>
          <w:rFonts w:ascii="Times New Roman" w:eastAsiaTheme="minorEastAsia" w:hAnsi="Times New Roman" w:cs="Times New Roman"/>
          <w:color w:val="231F20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утвержденный</w:t>
      </w:r>
      <w:r w:rsidRPr="00307DCF">
        <w:rPr>
          <w:rFonts w:ascii="Times New Roman" w:eastAsiaTheme="minorEastAsia" w:hAnsi="Times New Roman" w:cs="Times New Roman"/>
          <w:color w:val="231F20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приказом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17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мая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2012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г.</w:t>
      </w:r>
      <w:r w:rsidRPr="00307DCF">
        <w:rPr>
          <w:rFonts w:ascii="Times New Roman" w:eastAsiaTheme="minorEastAsia" w:hAnsi="Times New Roman" w:cs="Times New Roman"/>
          <w:color w:val="231F20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413»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12.09.2022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70034).</w:t>
      </w:r>
    </w:p>
    <w:p w14:paraId="370517F5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Письмо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color w:val="231F20"/>
          <w:spacing w:val="3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направлении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методических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рекомендаций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проведению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цикла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важном»»</w:t>
      </w:r>
      <w:r w:rsidRPr="00307DCF">
        <w:rPr>
          <w:rFonts w:ascii="Times New Roman" w:eastAsiaTheme="minorEastAsia" w:hAnsi="Times New Roman" w:cs="Times New Roman"/>
          <w:color w:val="231F20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15.08.2022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03–1190.</w:t>
      </w:r>
    </w:p>
    <w:p w14:paraId="5974EA91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 w:equalWidth="0">
            <w:col w:w="10150"/>
          </w:cols>
          <w:noEndnote/>
        </w:sectPr>
      </w:pPr>
    </w:p>
    <w:p w14:paraId="7557B156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52" w:after="0" w:line="240" w:lineRule="auto"/>
        <w:ind w:left="1250" w:right="116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lastRenderedPageBreak/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403B295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372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федеральной</w:t>
      </w:r>
      <w:r w:rsidRPr="00307DCF">
        <w:rPr>
          <w:rFonts w:ascii="Times New Roman" w:eastAsiaTheme="minorEastAsia" w:hAnsi="Times New Roman" w:cs="Times New Roman"/>
          <w:color w:val="231F20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начального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74229).</w:t>
      </w:r>
    </w:p>
    <w:p w14:paraId="38AD435F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50" w:right="116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69FE74C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370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утверждении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федеральной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color w:val="231F20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color w:val="231F20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(Зарегистрирован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74223).</w:t>
      </w:r>
    </w:p>
    <w:p w14:paraId="61D27A90" w14:textId="77777777" w:rsidR="00D41305" w:rsidRPr="00307DCF" w:rsidRDefault="00D41305" w:rsidP="00D41305">
      <w:pPr>
        <w:widowControl w:val="0"/>
        <w:numPr>
          <w:ilvl w:val="1"/>
          <w:numId w:val="10"/>
        </w:numPr>
        <w:tabs>
          <w:tab w:val="left" w:pos="1251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1250" w:right="112" w:hanging="427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Приказ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Министерства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просвещения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color w:val="231F20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color w:val="231F20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18.05.2023</w:t>
      </w:r>
    </w:p>
    <w:p w14:paraId="62B4CDB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№ </w:t>
      </w:r>
      <w:r w:rsidRPr="00307DCF">
        <w:rPr>
          <w:rFonts w:ascii="Times New Roman" w:eastAsiaTheme="minorEastAsia" w:hAnsi="Times New Roman" w:cs="Times New Roman"/>
          <w:color w:val="231F20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371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«Об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утверждении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федеральной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образовательной </w:t>
      </w:r>
      <w:r w:rsidRPr="00307DCF">
        <w:rPr>
          <w:rFonts w:ascii="Times New Roman" w:eastAsiaTheme="minorEastAsia" w:hAnsi="Times New Roman" w:cs="Times New Roman"/>
          <w:color w:val="231F20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color w:val="231F20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образования»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</w:t>
      </w:r>
      <w:proofErr w:type="gram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Зарегистрирован</w:t>
      </w:r>
      <w:proofErr w:type="gramEnd"/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Минюстом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12.07.2023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№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74228).</w:t>
      </w:r>
    </w:p>
    <w:p w14:paraId="4D44B26E" w14:textId="77777777" w:rsidR="00D41305" w:rsidRPr="00307DCF" w:rsidRDefault="00D41305" w:rsidP="00D41305">
      <w:pPr>
        <w:widowControl w:val="0"/>
        <w:tabs>
          <w:tab w:val="left" w:pos="2356"/>
          <w:tab w:val="left" w:pos="4062"/>
          <w:tab w:val="left" w:pos="5778"/>
          <w:tab w:val="left" w:pos="6171"/>
          <w:tab w:val="left" w:pos="7303"/>
          <w:tab w:val="left" w:pos="9007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7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>Варианты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реализации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программы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и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формы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проведения</w:t>
      </w:r>
      <w:r w:rsidRPr="00307DCF">
        <w:rPr>
          <w:rFonts w:ascii="Times New Roman" w:eastAsiaTheme="minorEastAsia" w:hAnsi="Times New Roman" w:cs="Times New Roman"/>
          <w:b/>
          <w:bCs/>
          <w:w w:val="95"/>
          <w:sz w:val="24"/>
          <w:szCs w:val="24"/>
          <w:lang w:eastAsia="ru-RU"/>
        </w:rPr>
        <w:tab/>
        <w:t>занятий</w:t>
      </w:r>
      <w:r w:rsidRPr="00307DCF">
        <w:rPr>
          <w:rFonts w:ascii="Times New Roman" w:eastAsiaTheme="minorEastAsia" w:hAnsi="Times New Roman" w:cs="Times New Roman"/>
          <w:b/>
          <w:bCs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реализуется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работе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1–2,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3–4,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5–7,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8–9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10–11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классов.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2023–2024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учебном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запланировано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36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</w:p>
    <w:p w14:paraId="5F7E14B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занятий.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проводятся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неделю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понедельникам,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первым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уроком.</w:t>
      </w:r>
    </w:p>
    <w:p w14:paraId="02ED291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48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ценностного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населяющим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людям,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уникальной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богатой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великой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культуре.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быть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соответствующей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внутренней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конструктивного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обществе.</w:t>
      </w:r>
    </w:p>
    <w:p w14:paraId="5F4D255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формат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разговор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(или)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беседа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обучающимися.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позволяют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обучающемуся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вырабатывать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собственную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мировозренческую</w:t>
      </w:r>
      <w:proofErr w:type="spellEnd"/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позицию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обсуждаемым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темам.</w:t>
      </w:r>
    </w:p>
    <w:p w14:paraId="2D9DCB2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48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важнейшими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аспектами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современной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России: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знанием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пониманием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сложностей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современного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мира,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прогрессом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сохранением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ориентацией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повседневной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доброжелательным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отношением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окружающим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ответственным</w:t>
      </w:r>
      <w:r w:rsidRPr="00307DCF">
        <w:rPr>
          <w:rFonts w:ascii="Times New Roman" w:eastAsiaTheme="minorEastAsia" w:hAnsi="Times New Roman" w:cs="Times New Roman"/>
          <w:spacing w:val="5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отношением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собственным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поступкам.</w:t>
      </w:r>
    </w:p>
    <w:p w14:paraId="19886F0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48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2217B4F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Взаимосвязь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программой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воспитания</w:t>
      </w:r>
    </w:p>
    <w:p w14:paraId="0286FAC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курса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разработана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учётом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федеральных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 начального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общего,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практике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соединить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обучающую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воспитательную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её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интеллектуальное,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нравственное,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социальное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ребёнка.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6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проявляется:</w:t>
      </w:r>
    </w:p>
    <w:p w14:paraId="0F501005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приоритетов;</w:t>
      </w:r>
    </w:p>
    <w:p w14:paraId="0D83543B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1" w:after="0" w:line="355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приоритете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деятельности,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нашедших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отражение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конкретизацию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воспитания;</w:t>
      </w:r>
    </w:p>
    <w:p w14:paraId="02431FB3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2" w:after="0" w:line="351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интерактивных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обучающихся,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обеспечивающих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вовлеченность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совместную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педагогом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деятельность.</w:t>
      </w:r>
    </w:p>
    <w:p w14:paraId="6423B55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1"/>
      <w:bookmarkEnd w:id="1"/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Ценностное</w:t>
      </w:r>
      <w:r w:rsidRPr="00307DCF">
        <w:rPr>
          <w:rFonts w:ascii="Times New Roman" w:eastAsiaTheme="minorEastAsia" w:hAnsi="Times New Roman" w:cs="Times New Roman"/>
          <w:b/>
          <w:b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наполнение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занятий</w:t>
      </w:r>
    </w:p>
    <w:p w14:paraId="48F0EE5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лежат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принципа:</w:t>
      </w:r>
    </w:p>
    <w:p w14:paraId="5DF3D292" w14:textId="77777777" w:rsidR="00D41305" w:rsidRPr="00307DCF" w:rsidRDefault="00D41305" w:rsidP="00D41305">
      <w:pPr>
        <w:widowControl w:val="0"/>
        <w:numPr>
          <w:ilvl w:val="0"/>
          <w:numId w:val="8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датам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календаря;</w:t>
      </w:r>
    </w:p>
    <w:p w14:paraId="6DE224DF" w14:textId="77777777" w:rsidR="00D41305" w:rsidRPr="00307DCF" w:rsidRDefault="00D41305" w:rsidP="00D41305">
      <w:pPr>
        <w:widowControl w:val="0"/>
        <w:numPr>
          <w:ilvl w:val="0"/>
          <w:numId w:val="8"/>
        </w:numPr>
        <w:tabs>
          <w:tab w:val="left" w:pos="1135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значимость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(даты),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отмечается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текущем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году.</w:t>
      </w:r>
    </w:p>
    <w:p w14:paraId="17AD663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можно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объединить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группы:</w:t>
      </w:r>
    </w:p>
    <w:p w14:paraId="72361DEB" w14:textId="77777777" w:rsidR="00D41305" w:rsidRPr="00307DCF" w:rsidRDefault="00D41305" w:rsidP="00D41305">
      <w:pPr>
        <w:widowControl w:val="0"/>
        <w:numPr>
          <w:ilvl w:val="0"/>
          <w:numId w:val="7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событиями,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отмечаются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постоянные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числа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ежегодно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(государственные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профессиональные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праздники,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исторических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событий).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единства»,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защитника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Отечества»,</w:t>
      </w:r>
    </w:p>
    <w:p w14:paraId="2126C273" w14:textId="77777777" w:rsidR="00D41305" w:rsidRPr="00307DCF" w:rsidRDefault="00D41305" w:rsidP="00D41305">
      <w:pPr>
        <w:widowControl w:val="0"/>
        <w:tabs>
          <w:tab w:val="left" w:pos="1902"/>
          <w:tab w:val="left" w:pos="3277"/>
          <w:tab w:val="left" w:pos="4620"/>
          <w:tab w:val="left" w:pos="5686"/>
          <w:tab w:val="left" w:pos="6868"/>
          <w:tab w:val="left" w:pos="8141"/>
          <w:tab w:val="left" w:pos="9087"/>
        </w:tabs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>Новогодние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семейные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традиции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разных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народов</w:t>
      </w:r>
      <w:r w:rsidRPr="00307DCF">
        <w:rPr>
          <w:rFonts w:ascii="Times New Roman" w:eastAsiaTheme="minorEastAsia" w:hAnsi="Times New Roman" w:cs="Times New Roman"/>
          <w:color w:val="231F20"/>
          <w:w w:val="95"/>
          <w:sz w:val="24"/>
          <w:szCs w:val="24"/>
          <w:lang w:eastAsia="ru-RU"/>
        </w:rPr>
        <w:tab/>
        <w:t>России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>»,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ab/>
        <w:t>«День</w:t>
      </w:r>
      <w:r w:rsidRPr="00307DCF">
        <w:rPr>
          <w:rFonts w:ascii="Times New Roman" w:eastAsiaTheme="minorEastAsia" w:hAnsi="Times New Roman" w:cs="Times New Roman"/>
          <w:color w:val="000000"/>
          <w:w w:val="95"/>
          <w:sz w:val="24"/>
          <w:szCs w:val="24"/>
          <w:lang w:eastAsia="ru-RU"/>
        </w:rPr>
        <w:tab/>
        <w:t>учителя</w:t>
      </w:r>
      <w:r w:rsidRPr="00307DCF">
        <w:rPr>
          <w:rFonts w:ascii="Times New Roman" w:eastAsiaTheme="minorEastAsia" w:hAnsi="Times New Roman" w:cs="Times New Roman"/>
          <w:color w:val="000000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(советники</w:t>
      </w:r>
      <w:r w:rsidRPr="00307DCF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воспитанию)»,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науки»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т.</w:t>
      </w:r>
      <w:r w:rsidRPr="00307DCF">
        <w:rPr>
          <w:rFonts w:ascii="Times New Roman" w:eastAsiaTheme="minorEastAsia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д.</w:t>
      </w:r>
    </w:p>
    <w:p w14:paraId="66FE75D7" w14:textId="77777777" w:rsidR="00D41305" w:rsidRPr="00307DCF" w:rsidRDefault="00D41305" w:rsidP="00D41305">
      <w:pPr>
        <w:widowControl w:val="0"/>
        <w:numPr>
          <w:ilvl w:val="0"/>
          <w:numId w:val="7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Юбилейные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выдающихся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деятелей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литературы,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искусства.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«190-летие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науки»,</w:t>
      </w:r>
    </w:p>
    <w:p w14:paraId="4AFB9E8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215-летие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Н.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В.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Гоголя</w:t>
      </w:r>
      <w:r w:rsidRPr="00307DCF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»,</w:t>
      </w:r>
      <w:r w:rsidRPr="00307DCF">
        <w:rPr>
          <w:rFonts w:ascii="Times New Roman" w:eastAsiaTheme="minorEastAsia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Русский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язык.</w:t>
      </w:r>
      <w:r w:rsidRPr="00307DCF">
        <w:rPr>
          <w:rFonts w:ascii="Times New Roman" w:eastAsiaTheme="minorEastAsia" w:hAnsi="Times New Roman" w:cs="Times New Roman"/>
          <w:color w:val="231F20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Великий</w:t>
      </w:r>
      <w:r w:rsidRPr="00307DCF">
        <w:rPr>
          <w:rFonts w:ascii="Times New Roman" w:eastAsiaTheme="minorEastAsia" w:hAnsi="Times New Roman" w:cs="Times New Roman"/>
          <w:color w:val="231F20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могучий.</w:t>
      </w:r>
      <w:r w:rsidRPr="00307DCF">
        <w:rPr>
          <w:rFonts w:ascii="Times New Roman" w:eastAsiaTheme="minorEastAsia" w:hAnsi="Times New Roman" w:cs="Times New Roman"/>
          <w:color w:val="231F20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225</w:t>
      </w:r>
      <w:r w:rsidRPr="00307DCF">
        <w:rPr>
          <w:rFonts w:ascii="Times New Roman" w:eastAsiaTheme="minorEastAsia" w:hAnsi="Times New Roman" w:cs="Times New Roman"/>
          <w:color w:val="231F20"/>
          <w:spacing w:val="3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color w:val="231F20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color w:val="231F20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color w:val="231F20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С.</w:t>
      </w:r>
      <w:r w:rsidRPr="00307DCF">
        <w:rPr>
          <w:rFonts w:ascii="Times New Roman" w:eastAsiaTheme="minorEastAsia" w:hAnsi="Times New Roman" w:cs="Times New Roman"/>
          <w:color w:val="231F20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Пушкина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».</w:t>
      </w:r>
    </w:p>
    <w:p w14:paraId="31FEAB8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несколько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текущими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датами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календаря,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являющиеся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важными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воспитании</w:t>
      </w:r>
    </w:p>
    <w:p w14:paraId="1207B3F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4C8EB9C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школьника. 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примеру: 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Мы </w:t>
      </w:r>
      <w:r w:rsidRPr="00307DCF">
        <w:rPr>
          <w:rFonts w:ascii="Times New Roman" w:eastAsiaTheme="minorEastAsia" w:hAnsi="Times New Roman" w:cs="Times New Roman"/>
          <w:color w:val="231F20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вместе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307DCF">
        <w:rPr>
          <w:rFonts w:ascii="Times New Roman" w:eastAsiaTheme="minorEastAsia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«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О </w:t>
      </w:r>
      <w:r w:rsidRPr="00307DCF">
        <w:rPr>
          <w:rFonts w:ascii="Times New Roman" w:eastAsiaTheme="minorEastAsia" w:hAnsi="Times New Roman" w:cs="Times New Roman"/>
          <w:color w:val="231F20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color w:val="231F20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коллективе</w:t>
      </w:r>
      <w:r w:rsidRPr="00307DCF">
        <w:rPr>
          <w:rFonts w:ascii="Times New Roman" w:eastAsiaTheme="minorEastAsia" w:hAnsi="Times New Roman" w:cs="Times New Roman"/>
          <w:color w:val="231F20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(Всемирный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color w:val="231F2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психического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pacing w:val="-1"/>
          <w:sz w:val="24"/>
          <w:szCs w:val="24"/>
          <w:lang w:eastAsia="ru-RU"/>
        </w:rPr>
        <w:t>здоровья,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профилактика</w:t>
      </w:r>
      <w:r w:rsidRPr="00307DCF">
        <w:rPr>
          <w:rFonts w:ascii="Times New Roman" w:eastAsiaTheme="minorEastAsia" w:hAnsi="Times New Roman" w:cs="Times New Roman"/>
          <w:color w:val="231F20"/>
          <w:spacing w:val="-12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буллинга</w:t>
      </w:r>
      <w:proofErr w:type="spellEnd"/>
      <w:r w:rsidRPr="00307DCF">
        <w:rPr>
          <w:rFonts w:ascii="Times New Roman" w:eastAsiaTheme="minorEastAsia" w:hAnsi="Times New Roman" w:cs="Times New Roman"/>
          <w:color w:val="231F20"/>
          <w:sz w:val="24"/>
          <w:szCs w:val="24"/>
          <w:lang w:eastAsia="ru-RU"/>
        </w:rPr>
        <w:t>)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</w:t>
      </w:r>
      <w:r w:rsidRPr="00307DCF"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др.</w:t>
      </w:r>
    </w:p>
    <w:p w14:paraId="1A790A7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отметить,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входят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общую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организации,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поэтому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тематика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обеспечить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реализацию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целей: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становление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гражданско-патриотических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чувств.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этого,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планируемых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результатах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внеурочного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выделяются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i/>
          <w:iCs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являются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предметом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обсуждения.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характеризуются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следующим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образом.</w:t>
      </w:r>
    </w:p>
    <w:p w14:paraId="3093398B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память</w:t>
      </w:r>
    </w:p>
    <w:p w14:paraId="1B1359D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8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гражданина;</w:t>
      </w:r>
    </w:p>
    <w:p w14:paraId="50699C56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соединяет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прошлое,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сохранить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мудрость,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поколений;</w:t>
      </w:r>
    </w:p>
    <w:p w14:paraId="7E9F8148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27"/>
          <w:tab w:val="left" w:pos="1663"/>
          <w:tab w:val="left" w:pos="2473"/>
          <w:tab w:val="left" w:pos="4387"/>
          <w:tab w:val="left" w:pos="5772"/>
          <w:tab w:val="left" w:pos="7355"/>
          <w:tab w:val="left" w:pos="7904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есть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целого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народа,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которая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складывается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объединения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индивидульных</w:t>
      </w:r>
      <w:proofErr w:type="spellEnd"/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переживаний,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включает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важнейшие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качества: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благодарность,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уважение,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гордость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потомков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жизнь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подвиги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предков.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этой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нравственной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базируется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на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конкретном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занятия.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единства»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рассматривается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известных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фактах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единение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нуждается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</w:p>
    <w:p w14:paraId="482F928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защите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1612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14:paraId="64152A1F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Преемственность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поколений</w:t>
      </w:r>
    </w:p>
    <w:p w14:paraId="1AFDC261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210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7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следующее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учится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предыдущего: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осваивает,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воссоздаёт,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продолжает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традиции;</w:t>
      </w:r>
    </w:p>
    <w:p w14:paraId="1416B1EC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9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преемственности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поколений.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предыдущих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поколениях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бережно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хранится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предметах,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вещах,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гуманном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старшим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поколениям.</w:t>
      </w:r>
    </w:p>
    <w:p w14:paraId="45B4646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тема: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матери)».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Обсуждается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проблема: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предыдущими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последующими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культурой,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историей,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средой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обитания,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языком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общения.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должен</w:t>
      </w:r>
    </w:p>
    <w:p w14:paraId="347DA48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531EB83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воспитывать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наших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предков,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далёких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поколений: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земле,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Отечеству.</w:t>
      </w:r>
    </w:p>
    <w:p w14:paraId="5C8D437C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Родине</w:t>
      </w:r>
    </w:p>
    <w:p w14:paraId="3262C669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1033" w:hanging="2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(любовь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Родине)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главное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гражданина;</w:t>
      </w:r>
    </w:p>
    <w:p w14:paraId="1262863C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88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своему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Отечеству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начинается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малого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привязанности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родному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дому,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родине;</w:t>
      </w:r>
    </w:p>
    <w:p w14:paraId="68C46856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7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строится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ответственности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судьбу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земли;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историю,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культуру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</w:p>
    <w:p w14:paraId="51E3A27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ценность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приоритетной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сценариях</w:t>
      </w:r>
    </w:p>
    <w:p w14:paraId="24DC159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«Разговоров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каждом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сценарии,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содержанием,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раскрывается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многогранность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патриотизма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проявления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сферах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человеческой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жизни.</w:t>
      </w:r>
    </w:p>
    <w:p w14:paraId="2A35B081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Доброта,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дела</w:t>
      </w:r>
    </w:p>
    <w:p w14:paraId="68C10C7E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0" w:after="0" w:line="351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доброта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(желание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умение)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быть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милосердным,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поддержать,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помочь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ожидания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благодарности;</w:t>
      </w:r>
    </w:p>
    <w:p w14:paraId="5109307D" w14:textId="77777777" w:rsidR="00D41305" w:rsidRPr="00307DCF" w:rsidRDefault="00D41305" w:rsidP="00D41305">
      <w:pPr>
        <w:widowControl w:val="0"/>
        <w:numPr>
          <w:ilvl w:val="0"/>
          <w:numId w:val="9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8" w:after="0" w:line="355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добрых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чувств;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была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распространена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века,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стало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сегодня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примером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подражания.</w:t>
      </w:r>
    </w:p>
    <w:p w14:paraId="689608C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360" w:lineRule="auto"/>
        <w:ind w:right="11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Например,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«Мы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вместе».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Разговор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делах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EDB53D8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ценности</w:t>
      </w:r>
    </w:p>
    <w:p w14:paraId="1F2C5CFD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8"/>
        </w:tabs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местом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проживания,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хозяйством,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общими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делами,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значимыми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ценностями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взаимопониманием,</w:t>
      </w:r>
      <w:r w:rsidRPr="00307DCF">
        <w:rPr>
          <w:rFonts w:ascii="Times New Roman" w:eastAsiaTheme="minorEastAsia" w:hAnsi="Times New Roman" w:cs="Times New Roman"/>
          <w:spacing w:val="62"/>
          <w:w w:val="99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взаимоподдержкой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традициями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д.;</w:t>
      </w:r>
    </w:p>
    <w:p w14:paraId="03F80F6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0"/>
        </w:tabs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обязанности,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готовы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прийти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другому: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взять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проявить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внимание,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оказать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другу;</w:t>
      </w:r>
    </w:p>
    <w:p w14:paraId="5E72E24A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41"/>
        </w:tabs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обучающийся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должен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ответственно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относиться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семье,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участвовать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делах,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помогать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родителям;</w:t>
      </w:r>
    </w:p>
    <w:p w14:paraId="786019DB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России;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религиях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</w:p>
    <w:p w14:paraId="19CCD2C2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61BE1B0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Тема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семейных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взаимоотношений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ценностей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предметом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занятиях,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посвященных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темам: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«Новогодние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</w:t>
      </w:r>
    </w:p>
    <w:p w14:paraId="5520422C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России</w:t>
      </w:r>
    </w:p>
    <w:p w14:paraId="51976F45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41"/>
        </w:tabs>
        <w:kinsoku w:val="0"/>
        <w:overflowPunct w:val="0"/>
        <w:autoSpaceDE w:val="0"/>
        <w:autoSpaceDN w:val="0"/>
        <w:adjustRightInd w:val="0"/>
        <w:spacing w:before="161" w:after="0" w:line="359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человеческого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созданные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протяжении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истории;</w:t>
      </w:r>
    </w:p>
    <w:p w14:paraId="39948960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0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6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российская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богата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разнообразна,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известна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уважаема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мире;</w:t>
      </w:r>
    </w:p>
    <w:p w14:paraId="1267038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323"/>
        </w:tabs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13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представлена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достижениями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материальной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(строительство,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техника,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предметы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быта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др.),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(народное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творчество,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искусство,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театр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этике,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людей.</w:t>
      </w:r>
    </w:p>
    <w:p w14:paraId="14FE980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Темы,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осознанием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социальной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подробно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разносторонне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«Разговорах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важном».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Поэтому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построены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чтении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поэзии,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обсуждении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видеофильмов,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произведений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живописи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музыки: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экрана.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115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кино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России»,</w:t>
      </w:r>
    </w:p>
    <w:p w14:paraId="061BEDF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«Цирк!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(к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Международному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дню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цирка)».</w:t>
      </w:r>
    </w:p>
    <w:p w14:paraId="7883C10A" w14:textId="77777777" w:rsidR="00D41305" w:rsidRPr="00307DCF" w:rsidRDefault="00D41305" w:rsidP="00D41305">
      <w:pPr>
        <w:widowControl w:val="0"/>
        <w:numPr>
          <w:ilvl w:val="0"/>
          <w:numId w:val="6"/>
        </w:numPr>
        <w:tabs>
          <w:tab w:val="left" w:pos="1112"/>
        </w:tabs>
        <w:kinsoku w:val="0"/>
        <w:overflowPunct w:val="0"/>
        <w:autoSpaceDE w:val="0"/>
        <w:autoSpaceDN w:val="0"/>
        <w:adjustRightInd w:val="0"/>
        <w:spacing w:before="160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службе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Родины</w:t>
      </w:r>
    </w:p>
    <w:p w14:paraId="719186F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34"/>
        </w:tabs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1033" w:hanging="2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обеспечивает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улучшает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человека;</w:t>
      </w:r>
    </w:p>
    <w:p w14:paraId="76F33540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93"/>
        </w:tabs>
        <w:kinsoku w:val="0"/>
        <w:overflowPunct w:val="0"/>
        <w:autoSpaceDE w:val="0"/>
        <w:autoSpaceDN w:val="0"/>
        <w:adjustRightInd w:val="0"/>
        <w:spacing w:before="160" w:after="0" w:line="359" w:lineRule="auto"/>
        <w:ind w:right="115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науке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работают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талантливые,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бесконечно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любящие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свою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деятельность;</w:t>
      </w:r>
    </w:p>
    <w:p w14:paraId="6B4EC6C4" w14:textId="77777777" w:rsidR="00D41305" w:rsidRPr="00307DCF" w:rsidRDefault="00D41305" w:rsidP="00D41305">
      <w:pPr>
        <w:widowControl w:val="0"/>
        <w:numPr>
          <w:ilvl w:val="0"/>
          <w:numId w:val="5"/>
        </w:numPr>
        <w:tabs>
          <w:tab w:val="left" w:pos="1074"/>
        </w:tabs>
        <w:kinsoku w:val="0"/>
        <w:overflowPunct w:val="0"/>
        <w:autoSpaceDE w:val="0"/>
        <w:autoSpaceDN w:val="0"/>
        <w:adjustRightInd w:val="0"/>
        <w:spacing w:before="7" w:after="0" w:line="359" w:lineRule="auto"/>
        <w:ind w:right="1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научных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открытий,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невозможно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современный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мир.</w:t>
      </w:r>
    </w:p>
    <w:p w14:paraId="482C4A6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общества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отдельно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взятого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учащиеся узнают в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процессе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тем: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«190-лет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науки»,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вижу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Землю!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красиво».</w:t>
      </w:r>
    </w:p>
    <w:p w14:paraId="662F65B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отметить,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выходят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рамки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изучаемого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уроках,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означает,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учитель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будет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добиваться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точного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усвоения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знания,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запоминания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четкого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воспроизведения нового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термина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понятия.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внеурочных 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занятиях 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неучебных</w:t>
      </w:r>
      <w:proofErr w:type="spellEnd"/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формируются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определенные 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ценности:</w:t>
      </w:r>
    </w:p>
    <w:p w14:paraId="435D6FC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8"/>
          <w:pgSz w:w="11910" w:h="16840"/>
          <w:pgMar w:top="780" w:right="740" w:bottom="760" w:left="1020" w:header="0" w:footer="574" w:gutter="0"/>
          <w:cols w:space="720"/>
          <w:noEndnote/>
        </w:sectPr>
      </w:pPr>
    </w:p>
    <w:p w14:paraId="7295E06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высшие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течение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учащиеся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будут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возвращаться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обсуждению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одних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понятий,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послужит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постепенному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осознанному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принятию.</w:t>
      </w:r>
    </w:p>
    <w:p w14:paraId="7ACF020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Наличие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сценариев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означает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формального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следования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анализе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сценарии,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 учитывает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региональные,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национальные, этнокультурные особенности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территории,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функционирует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данная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образовательная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организация.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учитывается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учащихся,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интересы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потребности.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необходимости,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статуса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целесообразно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уточнить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(изменить,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скорректировать)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задания,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предлагается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родителями,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членами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семьи.</w:t>
      </w:r>
    </w:p>
    <w:p w14:paraId="0A92CCA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left="823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Особенности</w:t>
      </w:r>
      <w:r w:rsidRPr="00307DCF">
        <w:rPr>
          <w:rFonts w:ascii="Times New Roman" w:eastAsiaTheme="minorEastAsia" w:hAnsi="Times New Roman" w:cs="Times New Roman"/>
          <w:b/>
          <w:b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307DCF">
        <w:rPr>
          <w:rFonts w:ascii="Times New Roman" w:eastAsiaTheme="minorEastAsia" w:hAnsi="Times New Roman" w:cs="Times New Roman"/>
          <w:b/>
          <w:b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</w:p>
    <w:p w14:paraId="3CC0BF0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Личностное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главная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цель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педагога.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Личностных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может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достичь,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увлекая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совместной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интересной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многообразной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деятельностью,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позволяющей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раскрыть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потенциал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разные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устанавливая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доброжелательную,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поддерживающую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атмосферу;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насыщая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ценностным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содержанием.</w:t>
      </w:r>
    </w:p>
    <w:p w14:paraId="496D9CD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left="114"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Задача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педагога,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транслируя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собственные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убеждения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жизненный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опыт,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школьнику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сравнивать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выбирать.</w:t>
      </w:r>
    </w:p>
    <w:p w14:paraId="0D27363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left="114" w:right="11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приложениях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содержатся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методические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рекомендации,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помогающие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педагогу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организовать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занятиях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рамках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реализации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курса 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внеурочной 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</w:p>
    <w:p w14:paraId="34574F0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важном».</w:t>
      </w:r>
    </w:p>
    <w:p w14:paraId="25F1450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right="1545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307DCF">
        <w:rPr>
          <w:rFonts w:ascii="Times New Roman" w:eastAsiaTheme="minorEastAsia" w:hAnsi="Times New Roman" w:cs="Times New Roman"/>
          <w:b/>
          <w:bCs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b/>
          <w:b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b/>
          <w:bCs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p w14:paraId="33F2624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ind w:right="1546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bookmark4"/>
      <w:bookmarkEnd w:id="2"/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важном»</w:t>
      </w:r>
    </w:p>
    <w:p w14:paraId="74B223B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11164C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5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чего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начинается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Родина?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Колыбельная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песня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мамы,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первая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игрушка,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первая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книга.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Малая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Родина: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родная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природа,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школа,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друзья,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родного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края.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Ответственность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судьбу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Отчизны.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человека.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Связь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(преемственность)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человека.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</w:t>
      </w:r>
    </w:p>
    <w:p w14:paraId="4354B1DD" w14:textId="77777777" w:rsidR="00D41305" w:rsidRPr="00307DCF" w:rsidRDefault="00D41305" w:rsidP="00D41305">
      <w:pPr>
        <w:widowControl w:val="0"/>
        <w:numPr>
          <w:ilvl w:val="0"/>
          <w:numId w:val="4"/>
        </w:numPr>
        <w:tabs>
          <w:tab w:val="left" w:pos="363"/>
        </w:tabs>
        <w:kinsoku w:val="0"/>
        <w:overflowPunct w:val="0"/>
        <w:autoSpaceDE w:val="0"/>
        <w:autoSpaceDN w:val="0"/>
        <w:adjustRightInd w:val="0"/>
        <w:spacing w:before="6" w:after="0" w:line="359" w:lineRule="auto"/>
        <w:ind w:right="151" w:firstLine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стремление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живущего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принять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воспитывать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себе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качества,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отражают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предыдущих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(«Там,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Россия»,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«Что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такое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Родина?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(региональный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местный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компонент)»,</w:t>
      </w:r>
    </w:p>
    <w:p w14:paraId="2338375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единства»,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«Урок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памяти»).</w:t>
      </w:r>
    </w:p>
    <w:p w14:paraId="3EAFC61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4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Родине,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патриотизм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России.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родному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краю,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любоваться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природой,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беречь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её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любви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Отчизне.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Преемственность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защищать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родную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землю.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Великая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Отечественная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война: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герои,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подвиги,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самопожертвование.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Непокоренный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Ленинград: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страницы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блокады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города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(«Зоя.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100-летию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Зои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Космодемьянской»,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«Непокоренные.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80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полного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освобождения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Ленинграда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фашистской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блокады»,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«День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защитника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Отечества.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280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Ушакова»,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«Союзники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«Урок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памяти»).</w:t>
      </w:r>
    </w:p>
    <w:p w14:paraId="784F571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4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Конституция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главный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государства.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обязанности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гражданина.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Примеры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обязанностей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членами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общества.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Избирательная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(общее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представление)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(«Главный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страны»,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«Избирательная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(30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ЦИК)»,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«Налоговая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грамотность»).</w:t>
      </w:r>
    </w:p>
    <w:p w14:paraId="16CDEFE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4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Любовь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природе,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охрана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защита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патриотических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чувств.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края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края: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разнообразие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природы,</w:t>
      </w:r>
      <w:r w:rsidRPr="00307DCF">
        <w:rPr>
          <w:rFonts w:ascii="Times New Roman" w:eastAsiaTheme="minorEastAsia" w:hAnsi="Times New Roman" w:cs="Times New Roman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природы,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вошедшие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список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мирового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достояния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ЮНЕСКО.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Природа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малой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Родины.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достопримечательности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Поволжья,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Севера,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Сибири,</w:t>
      </w:r>
      <w:r w:rsidRPr="00307DCF">
        <w:rPr>
          <w:rFonts w:ascii="Times New Roman" w:eastAsiaTheme="minorEastAsia" w:hAnsi="Times New Roman" w:cs="Times New Roman"/>
          <w:spacing w:val="5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Дальнего 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Востока. 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Крым 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природная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жемчужина. 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Симферополь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столица</w:t>
      </w:r>
    </w:p>
    <w:p w14:paraId="7579D1E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4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800" w:right="700" w:bottom="760" w:left="980" w:header="0" w:footer="574" w:gutter="0"/>
          <w:cols w:space="720" w:equalWidth="0">
            <w:col w:w="10230"/>
          </w:cols>
          <w:noEndnote/>
        </w:sectPr>
      </w:pPr>
    </w:p>
    <w:p w14:paraId="5D775CD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Республики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Крым,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«ворота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Крыма»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(«Крым.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Путь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домой»,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«Я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вижу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Землю!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красиво»,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«Экологичное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потребление»).</w:t>
      </w:r>
    </w:p>
    <w:p w14:paraId="4731AC1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Нравственные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российского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Трудовая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6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россиян,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созидательный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Отчизны.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профессий,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</w:t>
      </w:r>
      <w:r w:rsidRPr="00307DCF">
        <w:rPr>
          <w:rFonts w:ascii="Times New Roman" w:eastAsiaTheme="minorEastAsia" w:hAnsi="Times New Roman" w:cs="Times New Roman"/>
          <w:spacing w:val="5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особых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профессий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(спецназ,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МЧС,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полиция,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гражданская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авиация)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(«День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спецназа»,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««Первым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делом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самолеты».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авиации»).</w:t>
      </w:r>
    </w:p>
    <w:p w14:paraId="57A42EE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Герои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нашего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времени.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прошлого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будущего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будет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нужно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стране,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вырасту?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Профессии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моих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родителей,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бабушек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дедушек.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Профессиональные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династии.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Зачем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нужно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учиться</w:t>
      </w:r>
      <w:r w:rsidRPr="00307DCF">
        <w:rPr>
          <w:rFonts w:ascii="Times New Roman" w:eastAsiaTheme="minorEastAsia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всё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время,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</w:t>
      </w:r>
      <w:r w:rsidRPr="00307DCF">
        <w:rPr>
          <w:rFonts w:ascii="Times New Roman" w:eastAsiaTheme="minorEastAsia" w:hAnsi="Times New Roman" w:cs="Times New Roman"/>
          <w:spacing w:val="6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работаешь?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(«Труд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крут!»,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«Как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найти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обществе»,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«Герои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нашего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времени»).</w:t>
      </w:r>
    </w:p>
    <w:p w14:paraId="50A8E68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Гуманизм,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доброта,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волонтёрская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оказать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поддержку,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проявить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заботу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милосердие.</w:t>
      </w:r>
      <w:r w:rsidRPr="00307DCF">
        <w:rPr>
          <w:rFonts w:ascii="Times New Roman" w:eastAsiaTheme="minorEastAsia" w:hAnsi="Times New Roman" w:cs="Times New Roman"/>
          <w:spacing w:val="3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Доброе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дело: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кому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необходимо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предназначено.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Добрые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</w:t>
      </w:r>
      <w:r w:rsidRPr="00307DCF">
        <w:rPr>
          <w:rFonts w:ascii="Times New Roman" w:eastAsiaTheme="minorEastAsia" w:hAnsi="Times New Roman" w:cs="Times New Roman"/>
          <w:spacing w:val="4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прошлые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времена: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благотворительность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граждан;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пожертвование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заповедей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религиях.</w:t>
      </w:r>
    </w:p>
    <w:p w14:paraId="7AA0BE3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добровольцев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служение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военное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мирное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время: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современной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жизни.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людей,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называют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добровольцами: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милосердие,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гуманность,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сопереживание.</w:t>
      </w:r>
    </w:p>
    <w:p w14:paraId="03AEBA9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младший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может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проявить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добрые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другим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людям?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(«Мы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вместе»,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коллективе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(Всемирный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психического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здоровья,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профилактика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буллинга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)»).</w:t>
      </w:r>
    </w:p>
    <w:p w14:paraId="6138447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Детские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общественные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организации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деятельность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вместе,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делаем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добрые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дела.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Наша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нужна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тем,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кто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ней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нуждается: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больным,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старым,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слабым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(«Будь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готов!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дню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детских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общественных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организаций»).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Всемирный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фестиваль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молодежи</w:t>
      </w:r>
    </w:p>
    <w:p w14:paraId="46A833E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Учебный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коллектив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Взаимоответственность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членов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коллектива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успехи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одноклассников,</w:t>
      </w:r>
      <w:r w:rsidRPr="00307DCF">
        <w:rPr>
          <w:rFonts w:ascii="Times New Roman" w:eastAsiaTheme="minorEastAsia" w:hAnsi="Times New Roman" w:cs="Times New Roman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помощь,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поддержка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коллективе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залог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благополучия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отсутствия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конфликтов.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Противостояние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отрицательным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влияниям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(«Всемирный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психического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профилактика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буллинга</w:t>
      </w:r>
      <w:proofErr w:type="spellEnd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)»,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«Россия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здоровая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держава»).</w:t>
      </w:r>
    </w:p>
    <w:p w14:paraId="3DDBB2C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9"/>
          <w:pgSz w:w="11910" w:h="16840"/>
          <w:pgMar w:top="780" w:right="740" w:bottom="820" w:left="1020" w:header="0" w:footer="631" w:gutter="0"/>
          <w:pgNumType w:start="13"/>
          <w:cols w:space="720" w:equalWidth="0">
            <w:col w:w="10150"/>
          </w:cols>
          <w:noEndnote/>
        </w:sectPr>
      </w:pPr>
    </w:p>
    <w:p w14:paraId="30666D4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lastRenderedPageBreak/>
        <w:t>Государственные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праздники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Федерации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647B600F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162" w:after="0" w:line="357" w:lineRule="auto"/>
        <w:ind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Новый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замечательный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общенародный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праздник.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празднования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странах.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возникновения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новогоднего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праздника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России.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Рождество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(7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января).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праздника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Рождества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Христова.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Рождественские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России.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создания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новогодних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игрушек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(«Новогодние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России»).</w:t>
      </w:r>
    </w:p>
    <w:p w14:paraId="6C2117C8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9" w:after="0" w:line="359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(8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февраля).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Наука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научные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России.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научных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открытий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прогресса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человека.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Преемственность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научных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достижениях.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Выдающиеся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ученые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прошлых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веков: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М.В.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Ломоносов,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Д.И.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Менделеев,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Циолковский.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Научные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открытия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российских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учёных,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невозможно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представить</w:t>
      </w:r>
      <w:r w:rsidRPr="00307DCF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современный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мир: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телеграф,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цветная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фотография,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радиоприёмник,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ранцевый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парашют,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наркоз,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искусственное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сердце.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Качества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ученого: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талант,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вдохновение,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упорство,</w:t>
      </w:r>
      <w:r w:rsidRPr="00307DCF">
        <w:rPr>
          <w:rFonts w:ascii="Times New Roman" w:eastAsiaTheme="minorEastAsia" w:hAnsi="Times New Roman" w:cs="Times New Roman"/>
          <w:spacing w:val="3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увлеченность.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интереса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научным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знаниям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российских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ученых.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Желание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расширять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знания,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участвовать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школьной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опытно-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исследовательской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виртуальный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кто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создаёт?</w:t>
      </w:r>
    </w:p>
    <w:p w14:paraId="4C9A48E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«Плюсы»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«минусы»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виртуального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мира.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безопасного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пользования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Интернет-ресурсами.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(«Россия: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взгляд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будущее»,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«Технологический</w:t>
      </w:r>
      <w:r w:rsidRPr="00307DCF">
        <w:rPr>
          <w:rFonts w:ascii="Times New Roman" w:eastAsiaTheme="minorEastAsia" w:hAnsi="Times New Roman" w:cs="Times New Roman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суверенитет/цифровая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экономика/новые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профессии»,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«190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Менделеева.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науки»).</w:t>
      </w:r>
    </w:p>
    <w:p w14:paraId="55EC438D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5" w:after="0" w:line="358" w:lineRule="auto"/>
        <w:ind w:right="111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защитника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(23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февраля).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праздника.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обязанность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любви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родной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земле,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Родине.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Армия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годы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войны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мирное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время: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всегда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есть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подвигу.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российского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воина: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смелость,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героизм,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самопожертвование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(«День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защитника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Отечества.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280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Ушакова»).</w:t>
      </w:r>
    </w:p>
    <w:p w14:paraId="63E84C71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9" w:after="0" w:line="357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Международный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женский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(8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марта)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благодарности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любви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женщине.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Женщина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современном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труженица,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мать,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детей.  Великие  женщины  в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истории 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России,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прославившие  свою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Отчизну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матери)»).</w:t>
      </w:r>
    </w:p>
    <w:p w14:paraId="61C96B2F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9" w:after="0" w:line="357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820" w:left="1020" w:header="0" w:footer="631" w:gutter="0"/>
          <w:cols w:space="720"/>
          <w:noEndnote/>
        </w:sectPr>
      </w:pPr>
    </w:p>
    <w:p w14:paraId="0721C5A4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33" w:after="0" w:line="358" w:lineRule="auto"/>
        <w:ind w:right="11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День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космонавтики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(12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апреля).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Страницы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космонавтики.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Первый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искусственный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спутник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Земли;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Луноход-1;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первый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полёт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космос 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Ю. 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А. 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Гагарин; 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первый 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выход 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открытый 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космос 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Леонов;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самый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длительный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полёт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космосе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Валерий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Поляков.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Гордость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россиян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успехи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космоса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(«Я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вижу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Землю!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красиво»).</w:t>
      </w:r>
    </w:p>
    <w:p w14:paraId="35A7D6B5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8" w:after="0" w:line="358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Весны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(1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мая).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праздника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100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лет.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Последний</w:t>
      </w:r>
      <w:r w:rsidRPr="00307DCF">
        <w:rPr>
          <w:rFonts w:ascii="Times New Roman" w:eastAsiaTheme="minorEastAsia" w:hAnsi="Times New Roman" w:cs="Times New Roman"/>
          <w:spacing w:val="3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весенний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месяц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разнообразными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работами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поле,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саду,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огороде.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давних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желали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другу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хорошего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урожая,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удачного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лета.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изменилась,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женщины-работницы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выступили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митинге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прекратить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эксплуатировать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детский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повысить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заработную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плату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женщинам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(«Труд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крут!»).</w:t>
      </w:r>
    </w:p>
    <w:p w14:paraId="02E4A517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9" w:after="0" w:line="358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Победы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(9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мая).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Великая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победа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советской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армии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Великой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Отечественной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войне.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чувство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вело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советских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борьбу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свободу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Родины?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Вклад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победу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советских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воинов,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тыла,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партизанского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движения.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Кто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такие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фашисты?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Почему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они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хотели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сделать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народы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своими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рабами?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Преступления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нацистов: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концлагерь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места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принудительной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жестокой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изоляции.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Освенцима.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11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апреля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освобождения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узников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концлагерей.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Связь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(преемственность)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поколений: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бессмертный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полк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помним,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любим,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гордимся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(«День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памяти»).</w:t>
      </w:r>
    </w:p>
    <w:p w14:paraId="189E13D6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7" w:after="0" w:line="358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(12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июня)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всех,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кто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любит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свою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страну,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заботиться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процветании.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Этот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символ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свободы,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гражданского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мира,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согласия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всех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Федерации.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еще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вспомнит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том,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Россия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мы,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живущие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больших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малых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городах,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берегах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Северного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Ледовитого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океана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склонах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Кавказских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Поволжье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Уралом….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этот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еще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убеждаемся,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народы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нашей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едины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(«Там,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Россия»).</w:t>
      </w:r>
    </w:p>
    <w:p w14:paraId="036BC03B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7" w:after="0" w:line="358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знаний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(1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сентября).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Наша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страна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предоставляет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любому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ребёнку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6,5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учиться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школе.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ценность,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которая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необходима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только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каждому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человеку,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всему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обществу.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успешного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Каждый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должен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стремиться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обогащению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расширению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(«День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Знаний»).</w:t>
      </w:r>
    </w:p>
    <w:p w14:paraId="57BA467D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7" w:after="0" w:line="358" w:lineRule="auto"/>
        <w:ind w:right="109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800" w:right="740" w:bottom="820" w:left="1020" w:header="0" w:footer="631" w:gutter="0"/>
          <w:cols w:space="720"/>
          <w:noEndnote/>
        </w:sectPr>
      </w:pPr>
    </w:p>
    <w:p w14:paraId="202F05F3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33" w:after="0" w:line="358" w:lineRule="auto"/>
        <w:ind w:right="108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День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учителя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(5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октября).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важнейшая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профессия.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Назначение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учителя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социальное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служение,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подрастающего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поколения.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советчик,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помощник,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познавательной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учительского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труда.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Страницы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Первые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школы,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учителя-монахи.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Влияние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книгопечатания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307DCF">
        <w:rPr>
          <w:rFonts w:ascii="Times New Roman" w:eastAsiaTheme="minorEastAsia" w:hAnsi="Times New Roman" w:cs="Times New Roman"/>
          <w:spacing w:val="-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Федоров.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Великие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307DCF">
        <w:rPr>
          <w:rFonts w:ascii="Times New Roman" w:eastAsiaTheme="minorEastAsia" w:hAnsi="Times New Roman" w:cs="Times New Roman"/>
          <w:spacing w:val="-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прошлого.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Учебники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К.Д.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Ушинского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грамоте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детей.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Яснополянская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школа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Толстого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(«День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(советники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воспитанию)»).</w:t>
      </w:r>
    </w:p>
    <w:p w14:paraId="4703FB44" w14:textId="77777777" w:rsidR="00D41305" w:rsidRPr="00307DCF" w:rsidRDefault="00D41305" w:rsidP="00D41305">
      <w:pPr>
        <w:widowControl w:val="0"/>
        <w:numPr>
          <w:ilvl w:val="1"/>
          <w:numId w:val="4"/>
        </w:numPr>
        <w:tabs>
          <w:tab w:val="left" w:pos="1056"/>
        </w:tabs>
        <w:kinsoku w:val="0"/>
        <w:overflowPunct w:val="0"/>
        <w:autoSpaceDE w:val="0"/>
        <w:autoSpaceDN w:val="0"/>
        <w:adjustRightInd w:val="0"/>
        <w:spacing w:before="8" w:after="0" w:line="358" w:lineRule="auto"/>
        <w:ind w:right="107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единства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(4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ноября).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Этот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гордости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поклонения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предшествующим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поколениям,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проявляли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патриотические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чувства,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объединялись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времена,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Родина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нуждалась</w:t>
      </w:r>
      <w:r w:rsidRPr="00307DCF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защите.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было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1612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году,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когда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Минин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Пожарский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собрали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народное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ополчение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борьбы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иноземными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захватчиками.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было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1941-1945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годах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Великой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Отечественной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войны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фашистами.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(«День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единства»).</w:t>
      </w:r>
    </w:p>
    <w:p w14:paraId="7ECB3E2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Различные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праздники,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посвященные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России:</w:t>
      </w:r>
    </w:p>
    <w:p w14:paraId="561D932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2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Историческая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память: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Пётр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Феврония</w:t>
      </w:r>
      <w:proofErr w:type="spellEnd"/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Муромские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символ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любви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взаимопонимания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семейной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жизни.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семьи: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любовь,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взаимопонимание,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семейном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хозяйстве,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воспитании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детей).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первый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коллектив.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Традиции,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обычаи,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трудовая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досуговая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деятельность;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взаимоотношения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семьях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народов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РФ.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Поколения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семье.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Семейное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«древо».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Особое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старшему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поколению,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действенного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уважения,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внимания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бабушкам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дедушкам,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забота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них.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отца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хозяйственной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досуге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укреплении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ценностей.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Понимание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отца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родителя,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отцовское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влияние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сына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и/или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дочь.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Мать,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мама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слова.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Мать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хозяйка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доме,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хранительница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семейного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очага,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воспитательница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детей.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первых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дней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рядом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ребёнком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всё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присутствует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мама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чьё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сердце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бьётся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чаще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сильнее,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чем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взаимоотношениях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(День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матери)»).</w:t>
      </w:r>
    </w:p>
    <w:p w14:paraId="47A2FF3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России.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такое</w:t>
      </w:r>
      <w:r w:rsidRPr="00307DCF">
        <w:rPr>
          <w:rFonts w:ascii="Times New Roman" w:eastAsiaTheme="minorEastAsia" w:hAnsi="Times New Roman" w:cs="Times New Roman"/>
          <w:spacing w:val="-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творчество?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Люди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творческих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профессий: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поэты,</w:t>
      </w:r>
      <w:r w:rsidRPr="00307DCF">
        <w:rPr>
          <w:rFonts w:ascii="Times New Roman" w:eastAsiaTheme="minorEastAsia" w:hAnsi="Times New Roman" w:cs="Times New Roman"/>
          <w:spacing w:val="4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художники, 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композиторы, 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артисты, 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создатели 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игрушек. 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Примеры 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proofErr w:type="gramStart"/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народных</w:t>
      </w:r>
      <w:proofErr w:type="gramEnd"/>
    </w:p>
    <w:p w14:paraId="53265FE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0"/>
          <w:pgSz w:w="11910" w:h="16840"/>
          <w:pgMar w:top="800" w:right="740" w:bottom="820" w:left="1020" w:header="0" w:footer="631" w:gutter="0"/>
          <w:pgNumType w:start="16"/>
          <w:cols w:space="720"/>
          <w:noEndnote/>
        </w:sectPr>
      </w:pPr>
    </w:p>
    <w:p w14:paraId="02395F0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промыслов.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Искусство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человека.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Страницы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становления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искусства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России: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Древней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современности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(скоморохи,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первые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театры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опера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балета,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драматические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театры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России).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Музыкальное,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изобразительное,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театральное,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цирковое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искусства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выдающиеся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представители.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Станиславский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великий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театрального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искусства: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яркие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страницы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(«По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сторону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экрана.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115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кино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России»,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«Цирк!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Цирк!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(К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Международному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дню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цирка)»,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«От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«А»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«Я»,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450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«Азбуке»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Ивана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Федорова»).</w:t>
      </w:r>
    </w:p>
    <w:p w14:paraId="6E0082E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Великая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российская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литература.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Великие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поэты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России: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Пушкин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создатель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нового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русского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языка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поэзии.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Памятные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календаря: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дни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памяти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российских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писателей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поэтов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прошлых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веков.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Николай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Васильевич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Гоголь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русский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писатель,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внесший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вклад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отечественной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литературы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(«215-</w:t>
      </w:r>
      <w:r w:rsidRPr="00307DCF">
        <w:rPr>
          <w:rFonts w:ascii="Times New Roman" w:eastAsiaTheme="minorEastAsia" w:hAnsi="Times New Roman" w:cs="Times New Roman"/>
          <w:spacing w:val="39"/>
          <w:w w:val="99"/>
          <w:sz w:val="24"/>
          <w:szCs w:val="24"/>
          <w:lang w:eastAsia="ru-RU"/>
        </w:rPr>
        <w:t xml:space="preserve"> </w:t>
      </w:r>
      <w:proofErr w:type="spellStart"/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летие</w:t>
      </w:r>
      <w:proofErr w:type="spellEnd"/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Н.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Гоголя»,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«Русский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язык.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Великий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могучий.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225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лет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дня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рождения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Пушкина»).</w:t>
      </w:r>
    </w:p>
    <w:p w14:paraId="24AA206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46"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bookmark5"/>
      <w:bookmarkEnd w:id="3"/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Планируемые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освоения</w:t>
      </w:r>
      <w:r w:rsidRPr="00307DCF">
        <w:rPr>
          <w:rFonts w:ascii="Times New Roman" w:eastAsiaTheme="minorEastAsia" w:hAnsi="Times New Roman" w:cs="Times New Roman"/>
          <w:b/>
          <w:bCs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внеурочных</w:t>
      </w:r>
      <w:r w:rsidRPr="00307DCF">
        <w:rPr>
          <w:rFonts w:ascii="Times New Roman" w:eastAsiaTheme="minorEastAsia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занятий</w:t>
      </w:r>
    </w:p>
    <w:p w14:paraId="2DA9C30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bookmark6"/>
      <w:bookmarkEnd w:id="4"/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важном»</w:t>
      </w:r>
    </w:p>
    <w:p w14:paraId="64AC5C9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369777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111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color w:val="221F1F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color w:val="221F1F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рамках</w:t>
      </w:r>
      <w:r w:rsidRPr="00307DCF">
        <w:rPr>
          <w:rFonts w:ascii="Times New Roman" w:eastAsiaTheme="minorEastAsia" w:hAnsi="Times New Roman" w:cs="Times New Roman"/>
          <w:color w:val="221F1F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color w:val="221F1F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направлены</w:t>
      </w:r>
      <w:r w:rsidRPr="00307DCF">
        <w:rPr>
          <w:rFonts w:ascii="Times New Roman" w:eastAsiaTheme="minorEastAsia" w:hAnsi="Times New Roman" w:cs="Times New Roman"/>
          <w:color w:val="221F1F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color w:val="221F1F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pacing w:val="-1"/>
          <w:sz w:val="24"/>
          <w:szCs w:val="24"/>
          <w:lang w:eastAsia="ru-RU"/>
        </w:rPr>
        <w:t>обеспечение</w:t>
      </w:r>
      <w:r w:rsidRPr="00307DCF">
        <w:rPr>
          <w:rFonts w:ascii="Times New Roman" w:eastAsiaTheme="minorEastAsia" w:hAnsi="Times New Roman" w:cs="Times New Roman"/>
          <w:color w:val="221F1F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достижений</w:t>
      </w:r>
      <w:r w:rsidRPr="00307DCF">
        <w:rPr>
          <w:rFonts w:ascii="Times New Roman" w:eastAsiaTheme="minorEastAsia" w:hAnsi="Times New Roman" w:cs="Times New Roman"/>
          <w:color w:val="221F1F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pacing w:val="-1"/>
          <w:sz w:val="24"/>
          <w:szCs w:val="24"/>
          <w:lang w:eastAsia="ru-RU"/>
        </w:rPr>
        <w:t>школьниками</w:t>
      </w:r>
      <w:r w:rsidRPr="00307DCF">
        <w:rPr>
          <w:rFonts w:ascii="Times New Roman" w:eastAsiaTheme="minorEastAsia" w:hAnsi="Times New Roman" w:cs="Times New Roman"/>
          <w:color w:val="221F1F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следующих</w:t>
      </w:r>
      <w:r w:rsidRPr="00307DCF">
        <w:rPr>
          <w:rFonts w:ascii="Times New Roman" w:eastAsiaTheme="minorEastAsia" w:hAnsi="Times New Roman" w:cs="Times New Roman"/>
          <w:color w:val="221F1F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личностных,</w:t>
      </w:r>
      <w:r w:rsidRPr="00307DCF">
        <w:rPr>
          <w:rFonts w:ascii="Times New Roman" w:eastAsiaTheme="minorEastAsia" w:hAnsi="Times New Roman" w:cs="Times New Roman"/>
          <w:color w:val="221F1F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метапредметных</w:t>
      </w:r>
      <w:r w:rsidRPr="00307DCF">
        <w:rPr>
          <w:rFonts w:ascii="Times New Roman" w:eastAsiaTheme="minorEastAsia" w:hAnsi="Times New Roman" w:cs="Times New Roman"/>
          <w:color w:val="221F1F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color w:val="221F1F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предметных</w:t>
      </w:r>
      <w:r w:rsidRPr="00307DCF">
        <w:rPr>
          <w:rFonts w:ascii="Times New Roman" w:eastAsiaTheme="minorEastAsia" w:hAnsi="Times New Roman" w:cs="Times New Roman"/>
          <w:color w:val="221F1F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pacing w:val="-1"/>
          <w:sz w:val="24"/>
          <w:szCs w:val="24"/>
          <w:lang w:eastAsia="ru-RU"/>
        </w:rPr>
        <w:t>образовательных</w:t>
      </w:r>
      <w:r w:rsidRPr="00307DCF">
        <w:rPr>
          <w:rFonts w:ascii="Times New Roman" w:eastAsiaTheme="minorEastAsia" w:hAnsi="Times New Roman" w:cs="Times New Roman"/>
          <w:color w:val="221F1F"/>
          <w:spacing w:val="-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color w:val="221F1F"/>
          <w:sz w:val="24"/>
          <w:szCs w:val="24"/>
          <w:lang w:eastAsia="ru-RU"/>
        </w:rPr>
        <w:t>результатов.</w:t>
      </w:r>
    </w:p>
    <w:p w14:paraId="4018927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Личностные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результаты</w:t>
      </w:r>
    </w:p>
    <w:p w14:paraId="09B83D6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Гражданско-патриотического</w:t>
      </w:r>
      <w:r w:rsidRPr="00307DCF">
        <w:rPr>
          <w:rFonts w:ascii="Times New Roman" w:eastAsiaTheme="minorEastAsia" w:hAnsi="Times New Roman" w:cs="Times New Roman"/>
          <w:i/>
          <w:iCs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воспитание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6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этнокультурной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гражданской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идентичности;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сопричастность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6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прошлому,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настоящему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будущему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родного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края;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уважение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своему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другим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народам;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первоначальные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человеке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члене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общества,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правах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обязанности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страны.</w:t>
      </w:r>
    </w:p>
    <w:p w14:paraId="7C1814D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Духовно-нравственное</w:t>
      </w:r>
      <w:r w:rsidRPr="00307DCF">
        <w:rPr>
          <w:rFonts w:ascii="Times New Roman" w:eastAsiaTheme="minorEastAsia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воспитание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связи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окружающим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миром;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бережное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среде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обитания;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заботы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природе;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неприятие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действий,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приносящих</w:t>
      </w:r>
      <w:r w:rsidRPr="00307DCF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ей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вред.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Признание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индивидуальности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человека;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сопереживания,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доброжелательности;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неприятие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любых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направленных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причинение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физического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</w:p>
    <w:p w14:paraId="42E3A0E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1"/>
          <w:pgSz w:w="11910" w:h="16840"/>
          <w:pgMar w:top="780" w:right="740" w:bottom="820" w:left="1020" w:header="0" w:footer="631" w:gutter="0"/>
          <w:pgNumType w:start="17"/>
          <w:cols w:space="720"/>
          <w:noEndnote/>
        </w:sectPr>
      </w:pPr>
    </w:p>
    <w:p w14:paraId="31A12F1D" w14:textId="77777777" w:rsidR="00D41305" w:rsidRPr="00307DCF" w:rsidRDefault="00D41305" w:rsidP="00D41305">
      <w:pPr>
        <w:widowControl w:val="0"/>
        <w:tabs>
          <w:tab w:val="left" w:pos="1719"/>
          <w:tab w:val="left" w:pos="2595"/>
          <w:tab w:val="left" w:pos="3672"/>
          <w:tab w:val="left" w:pos="4760"/>
          <w:tab w:val="left" w:pos="6420"/>
          <w:tab w:val="left" w:pos="9427"/>
        </w:tabs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lastRenderedPageBreak/>
        <w:t>морального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вреда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другим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людям;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выполнение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нравственно-этических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норм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межличностных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отношений.</w:t>
      </w:r>
    </w:p>
    <w:p w14:paraId="0F9939E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Эстетическое</w:t>
      </w:r>
      <w:r w:rsidRPr="00307DCF">
        <w:rPr>
          <w:rFonts w:ascii="Times New Roman" w:eastAsiaTheme="minorEastAsia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воспитание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уважительное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культуре,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восприимчивость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разным</w:t>
      </w:r>
      <w:r w:rsidRPr="00307DCF">
        <w:rPr>
          <w:rFonts w:ascii="Times New Roman" w:eastAsiaTheme="minorEastAsia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видам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искусства,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традициям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творчеству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народов;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стремление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самовыражению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видах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-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</w:p>
    <w:p w14:paraId="044F795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Физическое</w:t>
      </w:r>
      <w:r w:rsidRPr="00307DCF">
        <w:rPr>
          <w:rFonts w:ascii="Times New Roman" w:eastAsiaTheme="minorEastAsia" w:hAnsi="Times New Roman" w:cs="Times New Roman"/>
          <w:i/>
          <w:iCs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воспитание,</w:t>
      </w:r>
      <w:r w:rsidRPr="00307DCF">
        <w:rPr>
          <w:rFonts w:ascii="Times New Roman" w:eastAsiaTheme="minorEastAsia" w:hAnsi="Times New Roman" w:cs="Times New Roman"/>
          <w:i/>
          <w:iCs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культура</w:t>
      </w:r>
      <w:r w:rsidRPr="00307DCF">
        <w:rPr>
          <w:rFonts w:ascii="Times New Roman" w:eastAsiaTheme="minorEastAsia" w:hAnsi="Times New Roman" w:cs="Times New Roman"/>
          <w:i/>
          <w:iCs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здоровья</w:t>
      </w:r>
      <w:r w:rsidRPr="00307DCF">
        <w:rPr>
          <w:rFonts w:ascii="Times New Roman" w:eastAsiaTheme="minorEastAsia" w:hAnsi="Times New Roman" w:cs="Times New Roman"/>
          <w:i/>
          <w:iCs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i/>
          <w:iCs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эмоционального</w:t>
      </w:r>
      <w:r w:rsidRPr="00307DCF">
        <w:rPr>
          <w:rFonts w:ascii="Times New Roman" w:eastAsiaTheme="minorEastAsia" w:hAnsi="Times New Roman" w:cs="Times New Roman"/>
          <w:i/>
          <w:iCs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благополучия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соблюдение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здорового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безопасного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себя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людей)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образа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окружающей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среде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информационной);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бережное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</w:t>
      </w:r>
      <w:r w:rsidRPr="00307DCF">
        <w:rPr>
          <w:rFonts w:ascii="Times New Roman" w:eastAsiaTheme="minorEastAsia" w:hAnsi="Times New Roman" w:cs="Times New Roman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физическому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психическому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здоровью.</w:t>
      </w:r>
    </w:p>
    <w:p w14:paraId="77EE9BF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Трудовое</w:t>
      </w:r>
      <w:r w:rsidRPr="00307DCF">
        <w:rPr>
          <w:rFonts w:ascii="Times New Roman" w:eastAsiaTheme="minorEastAsia" w:hAnsi="Times New Roman" w:cs="Times New Roman"/>
          <w:i/>
          <w:iCs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воспитание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общества,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потребление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бережное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отношение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результатам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труда,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различным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профессиям.</w:t>
      </w:r>
    </w:p>
    <w:p w14:paraId="17E2A77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i/>
          <w:iCs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научного</w:t>
      </w:r>
      <w:r w:rsidRPr="00307DCF">
        <w:rPr>
          <w:rFonts w:ascii="Times New Roman" w:eastAsiaTheme="minorEastAsia" w:hAnsi="Times New Roman" w:cs="Times New Roman"/>
          <w:i/>
          <w:iCs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познания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первоначальные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научной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картине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мира;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познавательные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интересы,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активность,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инициативность,</w:t>
      </w:r>
      <w:r w:rsidRPr="00307DCF">
        <w:rPr>
          <w:rFonts w:ascii="Times New Roman" w:eastAsiaTheme="minorEastAsia" w:hAnsi="Times New Roman" w:cs="Times New Roman"/>
          <w:spacing w:val="5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любознательность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самостоятельность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познании.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желания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обогащать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знания,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способность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поисково-исследовательской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</w:p>
    <w:p w14:paraId="6D3EDAB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результаты</w:t>
      </w:r>
    </w:p>
    <w:p w14:paraId="1F58921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Универсальные</w:t>
      </w:r>
      <w:r w:rsidRPr="00307DCF">
        <w:rPr>
          <w:rFonts w:ascii="Times New Roman" w:eastAsiaTheme="minorEastAsia" w:hAnsi="Times New Roman" w:cs="Times New Roman"/>
          <w:i/>
          <w:iCs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учебные</w:t>
      </w:r>
      <w:r w:rsidRPr="00307DCF">
        <w:rPr>
          <w:rFonts w:ascii="Times New Roman" w:eastAsiaTheme="minorEastAsia" w:hAnsi="Times New Roman" w:cs="Times New Roman"/>
          <w:i/>
          <w:iCs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познавательные</w:t>
      </w:r>
      <w:r w:rsidRPr="00307DCF">
        <w:rPr>
          <w:rFonts w:ascii="Times New Roman" w:eastAsiaTheme="minorEastAsia" w:hAnsi="Times New Roman" w:cs="Times New Roman"/>
          <w:i/>
          <w:iCs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действия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решения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предложенных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учебных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интеллектуальные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операции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(сравнение,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анализ,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классификацию),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ситуации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нравственного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безнравственного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поведения,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событий,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фактов,</w:t>
      </w:r>
      <w:r w:rsidRPr="00307DCF">
        <w:rPr>
          <w:rFonts w:ascii="Times New Roman" w:eastAsiaTheme="minorEastAsia" w:hAnsi="Times New Roman" w:cs="Times New Roman"/>
          <w:spacing w:val="3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демонстрирующих отношение  человека  к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окружающему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миру, 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проявление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нравственно-этических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качеств.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Работать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информацией,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представленной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текстовом,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иллюстративном,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графическом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виде.</w:t>
      </w:r>
    </w:p>
    <w:p w14:paraId="23E8610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Универсальные</w:t>
      </w:r>
      <w:r w:rsidRPr="00307DCF">
        <w:rPr>
          <w:rFonts w:ascii="Times New Roman" w:eastAsiaTheme="minorEastAsia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учебные</w:t>
      </w:r>
      <w:r w:rsidRPr="00307DCF">
        <w:rPr>
          <w:rFonts w:ascii="Times New Roman" w:eastAsiaTheme="minorEastAsia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коммуникативные</w:t>
      </w:r>
      <w:r w:rsidRPr="00307DCF">
        <w:rPr>
          <w:rFonts w:ascii="Times New Roman" w:eastAsiaTheme="minorEastAsia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действия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активность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диалогах,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дискуссиях,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мнение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поводу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обсуждаемых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проблем;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соблюдать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ведения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диалога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дискуссии;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создавать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устные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письменные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высказывания,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небольшие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тексты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(описание,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рассуждение);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желание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готовить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небольшие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публичные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выступления.</w:t>
      </w:r>
    </w:p>
    <w:p w14:paraId="24DF34F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820" w:left="1020" w:header="0" w:footer="631" w:gutter="0"/>
          <w:cols w:space="720"/>
          <w:noEndnote/>
        </w:sectPr>
      </w:pPr>
    </w:p>
    <w:p w14:paraId="2200B9E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lastRenderedPageBreak/>
        <w:t>Универсальные</w:t>
      </w:r>
      <w:r w:rsidRPr="00307DCF">
        <w:rPr>
          <w:rFonts w:ascii="Times New Roman" w:eastAsiaTheme="minorEastAsia" w:hAnsi="Times New Roman" w:cs="Times New Roman"/>
          <w:i/>
          <w:iCs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учебные</w:t>
      </w:r>
      <w:r w:rsidRPr="00307DCF">
        <w:rPr>
          <w:rFonts w:ascii="Times New Roman" w:eastAsiaTheme="minorEastAsia" w:hAnsi="Times New Roman" w:cs="Times New Roman"/>
          <w:i/>
          <w:iCs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регулятивные</w:t>
      </w:r>
      <w:r w:rsidRPr="00307DCF">
        <w:rPr>
          <w:rFonts w:ascii="Times New Roman" w:eastAsiaTheme="minorEastAsia" w:hAnsi="Times New Roman" w:cs="Times New Roman"/>
          <w:i/>
          <w:iCs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действия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признавать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существования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разных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точек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зрения;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корректно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аргументированно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высказывать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мнение.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Принимать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планировании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действий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операций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решению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учебной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задачи,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общей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беседе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(дискуссии,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учебном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диалоге).</w:t>
      </w:r>
    </w:p>
    <w:p w14:paraId="10E7E32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1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позволяют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осуществить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освоению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планируемых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результатов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2B011C2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«Разговоров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строятся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учебных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предметов.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позволяет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совершенствовать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функциональную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грамотность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младших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школьников: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развивать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</w:t>
      </w:r>
      <w:r w:rsidRPr="00307DCF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полученные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нестандартных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ситуациях;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отбирать,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информацию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учебной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задачей;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высказывания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тексты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5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русского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языка.</w:t>
      </w:r>
    </w:p>
    <w:p w14:paraId="64A2536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112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Предметные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результаты</w:t>
      </w:r>
      <w:r w:rsidRPr="00307DCF">
        <w:rPr>
          <w:rFonts w:ascii="Times New Roman" w:eastAsiaTheme="minorEastAsia" w:hAnsi="Times New Roman" w:cs="Times New Roman"/>
          <w:b/>
          <w:bCs/>
          <w:i/>
          <w:iCs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</w:p>
    <w:p w14:paraId="426719BF" w14:textId="77777777" w:rsidR="00D41305" w:rsidRPr="00307DCF" w:rsidRDefault="00D41305" w:rsidP="00D41305">
      <w:pPr>
        <w:widowControl w:val="0"/>
        <w:tabs>
          <w:tab w:val="left" w:pos="1850"/>
          <w:tab w:val="left" w:pos="3596"/>
          <w:tab w:val="left" w:pos="5253"/>
          <w:tab w:val="left" w:pos="6167"/>
          <w:tab w:val="left" w:pos="7570"/>
          <w:tab w:val="left" w:pos="8601"/>
          <w:tab w:val="left" w:pos="9340"/>
        </w:tabs>
        <w:kinsoku w:val="0"/>
        <w:overflowPunct w:val="0"/>
        <w:autoSpaceDE w:val="0"/>
        <w:autoSpaceDN w:val="0"/>
        <w:adjustRightInd w:val="0"/>
        <w:spacing w:before="161" w:after="0" w:line="360" w:lineRule="auto"/>
        <w:ind w:right="1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«Разговоры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представлены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специфики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предметных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областей,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которым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имеет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отношение</w:t>
      </w:r>
      <w:r w:rsidRPr="00307DCF">
        <w:rPr>
          <w:rFonts w:ascii="Times New Roman" w:eastAsiaTheme="minorEastAsia" w:hAnsi="Times New Roman" w:cs="Times New Roman"/>
          <w:spacing w:val="-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курса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-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деятельности:</w:t>
      </w:r>
      <w:r w:rsidRPr="00307DCF">
        <w:rPr>
          <w:rFonts w:ascii="Times New Roman" w:eastAsiaTheme="minorEastAsia" w:hAnsi="Times New Roman" w:cs="Times New Roman"/>
          <w:spacing w:val="4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Русский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язык: </w:t>
      </w:r>
      <w:r w:rsidRPr="00307DCF">
        <w:rPr>
          <w:rFonts w:ascii="Times New Roman" w:eastAsiaTheme="minorEastAsia" w:hAnsi="Times New Roman" w:cs="Times New Roman"/>
          <w:i/>
          <w:iCs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первоначальное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представление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многообразии 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языков 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территории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Федерации,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языке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одной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главных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духовно-нравственных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ценностей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народа;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языка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основного</w:t>
      </w:r>
      <w:r w:rsidRPr="00307DCF">
        <w:rPr>
          <w:rFonts w:ascii="Times New Roman" w:eastAsiaTheme="minorEastAsia" w:hAnsi="Times New Roman" w:cs="Times New Roman"/>
          <w:spacing w:val="4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средства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общения;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значения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русского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языка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государственного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языка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Федерации;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понимание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роли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русского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языка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как</w:t>
      </w:r>
      <w:r w:rsidRPr="00307DCF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языка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межнационального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общения;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правильной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устной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письменной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речи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показателя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общей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культуры 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человека;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овладение 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основными 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видами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речевой</w:t>
      </w:r>
      <w:r w:rsidRPr="00307DCF">
        <w:rPr>
          <w:rFonts w:ascii="Times New Roman" w:eastAsiaTheme="minorEastAsia" w:hAnsi="Times New Roman" w:cs="Times New Roman"/>
          <w:spacing w:val="5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первоначальных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представлений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нормах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современного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русского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литературного 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языка; 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использование 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речевой 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</w:t>
      </w:r>
    </w:p>
    <w:p w14:paraId="0853811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русского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литературного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языка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речевого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этикета.</w:t>
      </w:r>
    </w:p>
    <w:p w14:paraId="068D0F6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Литературное</w:t>
      </w:r>
      <w:r w:rsidRPr="00307DCF">
        <w:rPr>
          <w:rFonts w:ascii="Times New Roman" w:eastAsiaTheme="minorEastAsia" w:hAnsi="Times New Roman" w:cs="Times New Roman"/>
          <w:i/>
          <w:iCs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чтение:</w:t>
      </w:r>
      <w:r w:rsidRPr="00307DCF">
        <w:rPr>
          <w:rFonts w:ascii="Times New Roman" w:eastAsiaTheme="minorEastAsia" w:hAnsi="Times New Roman" w:cs="Times New Roman"/>
          <w:i/>
          <w:iCs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значимости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литературы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произведений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устного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творчества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всестороннего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личности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человека;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первоначальное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многообразии жанров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художественных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произведений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произведений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устного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народного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творчества;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элементарными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умениями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интерпретации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текста.</w:t>
      </w:r>
    </w:p>
    <w:p w14:paraId="6C93A78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160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820" w:left="1020" w:header="0" w:footer="631" w:gutter="0"/>
          <w:cols w:space="720"/>
          <w:noEndnote/>
        </w:sectPr>
      </w:pPr>
    </w:p>
    <w:p w14:paraId="778F7F3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lastRenderedPageBreak/>
        <w:t>Иностранный</w:t>
      </w:r>
      <w:r w:rsidRPr="00307DCF">
        <w:rPr>
          <w:rFonts w:ascii="Times New Roman" w:eastAsiaTheme="minorEastAsia" w:hAnsi="Times New Roman" w:cs="Times New Roman"/>
          <w:i/>
          <w:iCs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язык:</w:t>
      </w:r>
      <w:r w:rsidRPr="00307DCF">
        <w:rPr>
          <w:rFonts w:ascii="Times New Roman" w:eastAsiaTheme="minorEastAsia" w:hAnsi="Times New Roman" w:cs="Times New Roman"/>
          <w:i/>
          <w:iCs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знакомство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представителей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других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культурой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своего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народа.</w:t>
      </w:r>
    </w:p>
    <w:p w14:paraId="5711888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Математика</w:t>
      </w:r>
      <w:r w:rsidRPr="00307DCF">
        <w:rPr>
          <w:rFonts w:ascii="Times New Roman" w:eastAsiaTheme="minorEastAsia" w:hAnsi="Times New Roman" w:cs="Times New Roman"/>
          <w:i/>
          <w:iCs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i/>
          <w:iCs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информатика:</w:t>
      </w:r>
      <w:r w:rsidRPr="00307DCF">
        <w:rPr>
          <w:rFonts w:ascii="Times New Roman" w:eastAsiaTheme="minorEastAsia" w:hAnsi="Times New Roman" w:cs="Times New Roman"/>
          <w:i/>
          <w:iCs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логического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мышления;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приобретение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опыта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информацией,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представленной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графической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8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текстовой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форме,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умений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извлекать,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анализировать,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информацию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выводы.</w:t>
      </w:r>
    </w:p>
    <w:p w14:paraId="56B05C0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Окружающий</w:t>
      </w:r>
      <w:r w:rsidRPr="00307DCF">
        <w:rPr>
          <w:rFonts w:ascii="Times New Roman" w:eastAsiaTheme="minorEastAsia" w:hAnsi="Times New Roman" w:cs="Times New Roman"/>
          <w:i/>
          <w:iCs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мир:</w:t>
      </w:r>
      <w:r w:rsidRPr="00307DCF">
        <w:rPr>
          <w:rFonts w:ascii="Times New Roman" w:eastAsiaTheme="minorEastAsia" w:hAnsi="Times New Roman" w:cs="Times New Roman"/>
          <w:i/>
          <w:iCs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уважительного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семейным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традициям,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родному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краю,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России,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культуре,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природе;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сформированность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чувства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гордости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национальные</w:t>
      </w:r>
      <w:r w:rsidRPr="00307DCF">
        <w:rPr>
          <w:rFonts w:ascii="Times New Roman" w:eastAsiaTheme="minorEastAsia" w:hAnsi="Times New Roman" w:cs="Times New Roman"/>
          <w:spacing w:val="4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свершения,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открытия,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победы;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первоначальные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 природных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социальных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объектах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компонентах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единого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мира,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многообразии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объектов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явлений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связи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живой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неживой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природы;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рационального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обоснованного</w:t>
      </w:r>
      <w:r w:rsidRPr="00307DCF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принятия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решений;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первоначальные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традициях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обычаях,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хозяйственных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занятиях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населения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массовых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профессиях</w:t>
      </w:r>
      <w:r w:rsidRPr="00307DCF"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родного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края,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достопримечательностях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столицы</w:t>
      </w:r>
      <w:r w:rsidRPr="00307DCF">
        <w:rPr>
          <w:rFonts w:ascii="Times New Roman" w:eastAsiaTheme="minorEastAsia" w:hAnsi="Times New Roman" w:cs="Times New Roman"/>
          <w:spacing w:val="6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родного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края,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наиболее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значимых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объектах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Всемирного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культурного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природного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наследия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России;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важнейших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страны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личности</w:t>
      </w:r>
      <w:r w:rsidRPr="00307DCF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событиях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фактах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прошлого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настоящего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России;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правах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обязанностях</w:t>
      </w:r>
      <w:r w:rsidRPr="00307DCF">
        <w:rPr>
          <w:rFonts w:ascii="Times New Roman" w:eastAsiaTheme="minorEastAsia" w:hAnsi="Times New Roman" w:cs="Times New Roman"/>
          <w:spacing w:val="3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Федерации;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умений</w:t>
      </w:r>
      <w:r w:rsidRPr="00307DCF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описывать,</w:t>
      </w:r>
      <w:r w:rsidRPr="00307DCF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</w:t>
      </w:r>
      <w:r w:rsidRPr="00307DCF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группировать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изученные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природные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объекты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явления,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выделяя</w:t>
      </w:r>
      <w:r w:rsidRPr="00307DCF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существенные</w:t>
      </w:r>
      <w:r w:rsidRPr="00307DCF">
        <w:rPr>
          <w:rFonts w:ascii="Times New Roman" w:eastAsiaTheme="minorEastAsia" w:hAnsi="Times New Roman" w:cs="Times New Roman"/>
          <w:spacing w:val="3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признаки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между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объектами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явлениями;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простейших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причинно-следственных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связей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окружающем</w:t>
      </w:r>
      <w:r w:rsidRPr="00307DCF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мире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307DCF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материале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родного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края);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приобретение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базовых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умений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доступной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информацией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(текстовой,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графической,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аудиовизуальной)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обществе,</w:t>
      </w:r>
      <w:r w:rsidRPr="00307DCF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безопасного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использования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электронных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ресурсов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сети</w:t>
      </w:r>
      <w:r w:rsidRPr="00307DCF">
        <w:rPr>
          <w:rFonts w:ascii="Times New Roman" w:eastAsiaTheme="minorEastAsia" w:hAnsi="Times New Roman" w:cs="Times New Roman"/>
          <w:spacing w:val="3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Интернет,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получения</w:t>
      </w:r>
      <w:r w:rsidRPr="00307DCF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07DCF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источников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современной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информационной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среде;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навыков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здорового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безопасного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образа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выполнения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безопасного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окружающей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среде,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307DCF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  <w:r w:rsidRPr="00307DCF">
        <w:rPr>
          <w:rFonts w:ascii="Times New Roman" w:eastAsiaTheme="minorEastAsia" w:hAnsi="Times New Roman" w:cs="Times New Roman"/>
          <w:spacing w:val="3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знаний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небезопасности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разглашения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личной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финансовой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информации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4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людьми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семьи,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сети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Интернет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опыта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соблюдения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</w:t>
      </w:r>
      <w:r w:rsidRPr="00307DCF">
        <w:rPr>
          <w:rFonts w:ascii="Times New Roman" w:eastAsiaTheme="minorEastAsia" w:hAnsi="Times New Roman" w:cs="Times New Roman"/>
          <w:spacing w:val="27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безопасного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307DCF">
        <w:rPr>
          <w:rFonts w:ascii="Times New Roman" w:eastAsiaTheme="minorEastAsia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использовании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личных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финансов;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приобретение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опыта</w:t>
      </w:r>
    </w:p>
    <w:p w14:paraId="46C6FAA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2"/>
          <w:pgSz w:w="11910" w:h="16840"/>
          <w:pgMar w:top="780" w:right="740" w:bottom="820" w:left="1020" w:header="0" w:footer="631" w:gutter="0"/>
          <w:pgNumType w:start="20"/>
          <w:cols w:space="720"/>
          <w:noEndnote/>
        </w:sectPr>
      </w:pPr>
    </w:p>
    <w:p w14:paraId="5A8A42B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1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положительного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эмоционально-ценностного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природе;</w:t>
      </w:r>
      <w:r w:rsidRPr="00307DCF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стремления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действовать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окружающей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среде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экологическими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нормами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поведения.</w:t>
      </w:r>
    </w:p>
    <w:p w14:paraId="052E37D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Основы</w:t>
      </w:r>
      <w:r w:rsidRPr="00307DCF">
        <w:rPr>
          <w:rFonts w:ascii="Times New Roman" w:eastAsiaTheme="minorEastAsia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религиозных</w:t>
      </w:r>
      <w:r w:rsidRPr="00307DCF">
        <w:rPr>
          <w:rFonts w:ascii="Times New Roman" w:eastAsiaTheme="minorEastAsia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культур</w:t>
      </w:r>
      <w:r w:rsidRPr="00307DCF">
        <w:rPr>
          <w:rFonts w:ascii="Times New Roman" w:eastAsiaTheme="minorEastAsia" w:hAnsi="Times New Roman" w:cs="Times New Roman"/>
          <w:i/>
          <w:iCs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светской</w:t>
      </w:r>
      <w:r w:rsidRPr="00307DCF">
        <w:rPr>
          <w:rFonts w:ascii="Times New Roman" w:eastAsiaTheme="minorEastAsia" w:hAnsi="Times New Roman" w:cs="Times New Roman"/>
          <w:i/>
          <w:iCs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этики:</w:t>
      </w:r>
      <w:r w:rsidRPr="00307DCF">
        <w:rPr>
          <w:rFonts w:ascii="Times New Roman" w:eastAsiaTheme="minorEastAsia" w:hAnsi="Times New Roman" w:cs="Times New Roman"/>
          <w:i/>
          <w:iCs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необходимости</w:t>
      </w:r>
      <w:r w:rsidRPr="00307DCF">
        <w:rPr>
          <w:rFonts w:ascii="Times New Roman" w:eastAsiaTheme="minorEastAsia" w:hAnsi="Times New Roman" w:cs="Times New Roman"/>
          <w:spacing w:val="23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нравственного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совершенствования,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духовного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развития,</w:t>
      </w:r>
      <w:r w:rsidRPr="00307DCF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роли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этом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личных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усилий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человека;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умений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</w:t>
      </w:r>
      <w:r w:rsidRPr="00307DCF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давать</w:t>
      </w:r>
      <w:r w:rsidRPr="00307DCF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нравственную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оценку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поступкам,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отвечать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них,</w:t>
      </w:r>
      <w:r w:rsidRPr="00307DCF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</w:t>
      </w:r>
      <w:r w:rsidRPr="00307DCF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готовность</w:t>
      </w:r>
      <w:r w:rsidRPr="00307DCF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сознательному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самоограничению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поведении;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построение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суждений</w:t>
      </w:r>
      <w:r w:rsidRPr="00307DCF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оценочного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характера,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раскрывающих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нравственности,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веры</w:t>
      </w:r>
      <w:r w:rsidRPr="00307DCF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регуляторов</w:t>
      </w:r>
      <w:r w:rsidRPr="00307DCF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духовно-нравственного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личности;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 ценности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семьи,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положительного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влияния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религиозной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традиции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отношения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семье,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воспитание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  <w:r w:rsidRPr="00307DCF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навыками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общения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людьми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разного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вероисповедания;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осознание,</w:t>
      </w:r>
      <w:r w:rsidRPr="00307DCF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оскорбление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другой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веры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есть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нарушение</w:t>
      </w:r>
      <w:r w:rsidRPr="00307DCF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нравственных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</w:t>
      </w:r>
      <w:r w:rsidRPr="00307DCF">
        <w:rPr>
          <w:rFonts w:ascii="Times New Roman" w:eastAsiaTheme="minorEastAsia" w:hAnsi="Times New Roman" w:cs="Times New Roman"/>
          <w:spacing w:val="25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обществе;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понимание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человеческой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жизни,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человеческого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достоинства,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честного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r w:rsidRPr="00307DCF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человека,</w:t>
      </w:r>
      <w:r w:rsidRPr="00307DCF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общества;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307DCF">
        <w:rPr>
          <w:rFonts w:ascii="Times New Roman" w:eastAsiaTheme="minorEastAsia" w:hAnsi="Times New Roman" w:cs="Times New Roman"/>
          <w:spacing w:val="4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умений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слов</w:t>
      </w:r>
      <w:r w:rsidRPr="00307DCF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"милосердие",</w:t>
      </w:r>
      <w:r w:rsidRPr="00307DCF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"сострадание",</w:t>
      </w:r>
      <w:r w:rsidRPr="00307DCF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"прощение",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"дружелюбие";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образы,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</w:t>
      </w:r>
      <w:r w:rsidRPr="00307DCF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проявлений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любви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ближнему,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милосердия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сострадания</w:t>
      </w:r>
      <w:r w:rsidRPr="00307DCF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религиозной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культуре,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истории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России,</w:t>
      </w:r>
      <w:r w:rsidRPr="00307DCF">
        <w:rPr>
          <w:rFonts w:ascii="Times New Roman" w:eastAsiaTheme="minorEastAsia" w:hAnsi="Times New Roman" w:cs="Times New Roman"/>
          <w:spacing w:val="3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современной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жизни;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открытость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сотрудничеству,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готовность</w:t>
      </w:r>
      <w:r w:rsidRPr="00307DCF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оказывать</w:t>
      </w:r>
      <w:r w:rsidRPr="00307DCF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помощь;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осуждение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любых</w:t>
      </w:r>
      <w:r w:rsidRPr="00307DCF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случаев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унижения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человеческого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достоинства;</w:t>
      </w:r>
      <w:r w:rsidRPr="00307DCF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общепринятых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российском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</w:t>
      </w:r>
      <w:r w:rsidRPr="00307DCF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морали,</w:t>
      </w:r>
      <w:r w:rsidRPr="00307DCF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</w:t>
      </w:r>
      <w:r w:rsidRPr="00307DCF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людей,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основанных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российских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традиционных</w:t>
      </w:r>
      <w:r w:rsidRPr="00307DCF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духовных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ценностях,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конституционных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правах,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свободах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обязанностях</w:t>
      </w:r>
      <w:r w:rsidRPr="00307DCF"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гражданина.</w:t>
      </w:r>
    </w:p>
    <w:p w14:paraId="59218A1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360" w:lineRule="auto"/>
        <w:ind w:right="1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Изобразительное</w:t>
      </w:r>
      <w:r w:rsidRPr="00307DCF">
        <w:rPr>
          <w:rFonts w:ascii="Times New Roman" w:eastAsiaTheme="minorEastAsia" w:hAnsi="Times New Roman" w:cs="Times New Roman"/>
          <w:i/>
          <w:iCs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искусство:</w:t>
      </w:r>
      <w:r w:rsidRPr="00307DCF">
        <w:rPr>
          <w:rFonts w:ascii="Times New Roman" w:eastAsiaTheme="minorEastAsia" w:hAnsi="Times New Roman" w:cs="Times New Roman"/>
          <w:i/>
          <w:iCs/>
          <w:spacing w:val="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творческих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07DCF">
        <w:rPr>
          <w:rFonts w:ascii="Times New Roman" w:eastAsiaTheme="minorEastAsia" w:hAnsi="Times New Roman" w:cs="Times New Roman"/>
          <w:spacing w:val="2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использованием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различных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художественных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материалов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</w:t>
      </w:r>
      <w:r w:rsidRPr="00307DCF">
        <w:rPr>
          <w:rFonts w:ascii="Times New Roman" w:eastAsiaTheme="minorEastAsia" w:hAnsi="Times New Roman" w:cs="Times New Roman"/>
          <w:spacing w:val="2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художественной</w:t>
      </w:r>
      <w:r w:rsidRPr="00307DCF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выразительности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изобразительного</w:t>
      </w:r>
      <w:r w:rsidRPr="00307DCF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искусства;</w:t>
      </w:r>
      <w:r w:rsidRPr="00307DCF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307DCF">
        <w:rPr>
          <w:rFonts w:ascii="Times New Roman" w:eastAsiaTheme="minorEastAsia" w:hAnsi="Times New Roman" w:cs="Times New Roman"/>
          <w:spacing w:val="7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виды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жанры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изобразительного</w:t>
      </w:r>
      <w:r w:rsidRPr="00307DCF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искусства;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307DCF">
        <w:rPr>
          <w:rFonts w:ascii="Times New Roman" w:eastAsiaTheme="minorEastAsia" w:hAnsi="Times New Roman" w:cs="Times New Roman"/>
          <w:spacing w:val="5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отличительные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художественных</w:t>
      </w:r>
      <w:r w:rsidRPr="00307DCF"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промыслов</w:t>
      </w:r>
      <w:r w:rsidRPr="00307DCF">
        <w:rPr>
          <w:rFonts w:ascii="Times New Roman" w:eastAsiaTheme="minorEastAsia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России.</w:t>
      </w:r>
    </w:p>
    <w:p w14:paraId="24CE26F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Музыка:</w:t>
      </w:r>
      <w:r w:rsidRPr="00307DCF">
        <w:rPr>
          <w:rFonts w:ascii="Times New Roman" w:eastAsiaTheme="minorEastAsia" w:hAnsi="Times New Roman" w:cs="Times New Roman"/>
          <w:i/>
          <w:iCs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знание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жанров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народной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музыки.</w:t>
      </w:r>
    </w:p>
    <w:p w14:paraId="2DB975B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152B0C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D5F952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DD34C5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E50BE1D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Технология:</w:t>
      </w:r>
      <w:r w:rsidRPr="00307DCF">
        <w:rPr>
          <w:rFonts w:ascii="Times New Roman" w:eastAsiaTheme="minorEastAsia" w:hAnsi="Times New Roman" w:cs="Times New Roman"/>
          <w:i/>
          <w:iCs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сформированность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общих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представлений</w:t>
      </w:r>
      <w:r w:rsidRPr="00307DCF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мире</w:t>
      </w:r>
      <w:r w:rsidRPr="00307DCF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профессий,</w:t>
      </w:r>
      <w:r w:rsidRPr="00307DCF">
        <w:rPr>
          <w:rFonts w:ascii="Times New Roman" w:eastAsiaTheme="minorEastAsia" w:hAnsi="Times New Roman" w:cs="Times New Roman"/>
          <w:spacing w:val="5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значении</w:t>
      </w:r>
      <w:r w:rsidRPr="00307DCF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</w:t>
      </w:r>
      <w:r w:rsidRPr="00307DCF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общества,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многообразии</w:t>
      </w:r>
      <w:r w:rsidRPr="00307DCF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предметов</w:t>
      </w:r>
      <w:r w:rsidRPr="00307DCF">
        <w:rPr>
          <w:rFonts w:ascii="Times New Roman" w:eastAsiaTheme="minorEastAsia" w:hAnsi="Times New Roman" w:cs="Times New Roman"/>
          <w:spacing w:val="52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материальной</w:t>
      </w:r>
      <w:r w:rsidRPr="00307DCF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культуры.</w:t>
      </w:r>
    </w:p>
    <w:p w14:paraId="0A9A386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Физическая</w:t>
      </w:r>
      <w:r w:rsidRPr="00307DCF">
        <w:rPr>
          <w:rFonts w:ascii="Times New Roman" w:eastAsiaTheme="minorEastAsia" w:hAnsi="Times New Roman" w:cs="Times New Roman"/>
          <w:i/>
          <w:iCs/>
          <w:spacing w:val="3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культура:</w:t>
      </w:r>
      <w:r w:rsidRPr="00307DCF">
        <w:rPr>
          <w:rFonts w:ascii="Times New Roman" w:eastAsiaTheme="minorEastAsia" w:hAnsi="Times New Roman" w:cs="Times New Roman"/>
          <w:i/>
          <w:iCs/>
          <w:spacing w:val="3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общих</w:t>
      </w:r>
      <w:r w:rsidRPr="00307DCF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представлений</w:t>
      </w:r>
      <w:r w:rsidRPr="00307DCF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21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физической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спорте,</w:t>
      </w:r>
      <w:r w:rsidRPr="00307DCF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физической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</w:t>
      </w:r>
      <w:r w:rsidRPr="00307DCF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человека,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физических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качествах,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жизненно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важных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прикладных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умениях</w:t>
      </w:r>
      <w:r w:rsidRPr="00307DCF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навыках,</w:t>
      </w:r>
      <w:r w:rsidRPr="00307DCF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307DCF">
        <w:rPr>
          <w:rFonts w:ascii="Times New Roman" w:eastAsiaTheme="minorEastAsia" w:hAnsi="Times New Roman" w:cs="Times New Roman"/>
          <w:spacing w:val="29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физических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упражнениях;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взаимодействовать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сверстниками</w:t>
      </w:r>
      <w:r w:rsidRPr="00307DCF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07DCF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игровых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заданиях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игровой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соблюдая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</w:t>
      </w:r>
      <w:r w:rsidRPr="00307DCF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честной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игры</w:t>
      </w:r>
    </w:p>
    <w:p w14:paraId="59718C8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360" w:lineRule="auto"/>
        <w:ind w:right="1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Многие</w:t>
      </w:r>
      <w:r w:rsidRPr="00307DCF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темы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«Разговоров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важном»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выходят</w:t>
      </w:r>
      <w:r w:rsidRPr="00307DCF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рамки</w:t>
      </w:r>
      <w:r w:rsidRPr="00307DCF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307DCF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учебных</w:t>
      </w:r>
      <w:r w:rsidRPr="00307DCF">
        <w:rPr>
          <w:rFonts w:ascii="Times New Roman" w:eastAsiaTheme="minorEastAsia" w:hAnsi="Times New Roman" w:cs="Times New Roman"/>
          <w:spacing w:val="24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предметов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способствуют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развитию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кругозора</w:t>
      </w:r>
      <w:r w:rsidRPr="00307DCF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младшего</w:t>
      </w:r>
      <w:r w:rsidRPr="00307DCF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школьника,</w:t>
      </w:r>
      <w:r w:rsidRPr="00307DCF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07DCF">
        <w:rPr>
          <w:rFonts w:ascii="Times New Roman" w:eastAsiaTheme="minorEastAsia" w:hAnsi="Times New Roman" w:cs="Times New Roman"/>
          <w:spacing w:val="26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возрастной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эрудиции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культуры.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Эта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функция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внеурочной</w:t>
      </w:r>
      <w:r w:rsidRPr="00307DCF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07DCF">
        <w:rPr>
          <w:rFonts w:ascii="Times New Roman" w:eastAsiaTheme="minorEastAsia" w:hAnsi="Times New Roman" w:cs="Times New Roman"/>
          <w:spacing w:val="28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важна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решения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воспитательных</w:t>
      </w:r>
      <w:r w:rsidRPr="00307DCF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</w:t>
      </w:r>
      <w:r w:rsidRPr="00307DCF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существенной</w:t>
      </w:r>
      <w:r w:rsidRPr="00307DCF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07DCF">
        <w:rPr>
          <w:rFonts w:ascii="Times New Roman" w:eastAsiaTheme="minorEastAsia" w:hAnsi="Times New Roman" w:cs="Times New Roman"/>
          <w:spacing w:val="40"/>
          <w:w w:val="99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приоритетной.</w:t>
      </w:r>
    </w:p>
    <w:p w14:paraId="7429B03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right="5491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793B2649" w14:textId="16EA1925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1910" w:h="16840"/>
          <w:pgMar w:top="780" w:right="740" w:bottom="820" w:left="1020" w:header="0" w:footer="631" w:gutter="0"/>
          <w:cols w:space="720"/>
          <w:noEndnote/>
        </w:sectPr>
      </w:pPr>
    </w:p>
    <w:p w14:paraId="1689E0D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right="5491"/>
        <w:outlineLvl w:val="0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5AF2392C" w14:textId="4FFF7720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right="549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Тематическое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планирование</w:t>
      </w:r>
    </w:p>
    <w:p w14:paraId="19883E0E" w14:textId="31DA2439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489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BC03DA3" wp14:editId="72A1522B">
                <wp:simplePos x="0" y="0"/>
                <wp:positionH relativeFrom="page">
                  <wp:posOffset>1800860</wp:posOffset>
                </wp:positionH>
                <wp:positionV relativeFrom="paragraph">
                  <wp:posOffset>391795</wp:posOffset>
                </wp:positionV>
                <wp:extent cx="12700" cy="204470"/>
                <wp:effectExtent l="10160" t="9525" r="0" b="5080"/>
                <wp:wrapNone/>
                <wp:docPr id="26" name="Полилиния: фигур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04470"/>
                        </a:xfrm>
                        <a:custGeom>
                          <a:avLst/>
                          <a:gdLst>
                            <a:gd name="T0" fmla="*/ 0 w 20"/>
                            <a:gd name="T1" fmla="*/ 0 h 322"/>
                            <a:gd name="T2" fmla="*/ 0 w 20"/>
                            <a:gd name="T3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322">
                              <a:moveTo>
                                <a:pt x="0" y="0"/>
                              </a:moveTo>
                              <a:lnTo>
                                <a:pt x="0" y="321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polyline w14:anchorId="6DFCC752" id="Полилиния: фигура 2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1.8pt,30.85pt,141.8pt,46.9pt" coordsize="20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" o:allowincell="f" filled="f" strokeweight=".20458mm">
                <v:path arrowok="t" o:connecttype="custom" o:connectlocs="0,0;0,203835" o:connectangles="0,0"/>
                <w10:wrap anchorx="page"/>
              </v:polyline>
            </w:pict>
          </mc:Fallback>
        </mc:AlternateContent>
      </w:r>
      <w:r w:rsidRPr="00307DCF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9097D17" wp14:editId="1D957040">
                <wp:simplePos x="0" y="0"/>
                <wp:positionH relativeFrom="page">
                  <wp:posOffset>4411345</wp:posOffset>
                </wp:positionH>
                <wp:positionV relativeFrom="paragraph">
                  <wp:posOffset>391795</wp:posOffset>
                </wp:positionV>
                <wp:extent cx="12700" cy="204470"/>
                <wp:effectExtent l="10795" t="9525" r="0" b="5080"/>
                <wp:wrapNone/>
                <wp:docPr id="25" name="Полилиния: фигур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04470"/>
                        </a:xfrm>
                        <a:custGeom>
                          <a:avLst/>
                          <a:gdLst>
                            <a:gd name="T0" fmla="*/ 0 w 20"/>
                            <a:gd name="T1" fmla="*/ 0 h 322"/>
                            <a:gd name="T2" fmla="*/ 0 w 20"/>
                            <a:gd name="T3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322">
                              <a:moveTo>
                                <a:pt x="0" y="0"/>
                              </a:moveTo>
                              <a:lnTo>
                                <a:pt x="0" y="321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polyline w14:anchorId="04B07647" id="Полилиния: фигура 2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47.35pt,30.85pt,347.35pt,46.9pt" coordsize="20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" o:allowincell="f" filled="f" strokeweight=".58pt">
                <v:path arrowok="t" o:connecttype="custom" o:connectlocs="0,0;0,203835" o:connectangles="0,0"/>
                <w10:wrap anchorx="page"/>
              </v:polyline>
            </w:pict>
          </mc:Fallback>
        </mc:AlternateConten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1–2,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3–4 классы</w:t>
      </w:r>
      <w:r w:rsidRPr="00307D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(1 час в</w:t>
      </w:r>
      <w:r w:rsidRPr="00307DCF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07DCF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неделю)</w:t>
      </w:r>
    </w:p>
    <w:p w14:paraId="1AC1563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1F29DF58" w14:textId="77777777" w:rsidTr="00307DCF">
        <w:trPr>
          <w:trHeight w:hRule="exact" w:val="3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609A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7CF49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BFB25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D41305" w:rsidRPr="00307DCF" w14:paraId="0F91DFE1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F2B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знаний</w:t>
            </w:r>
          </w:p>
        </w:tc>
      </w:tr>
      <w:tr w:rsidR="00D41305" w:rsidRPr="00307DCF" w14:paraId="4DA7B957" w14:textId="77777777" w:rsidTr="00307DCF">
        <w:trPr>
          <w:trHeight w:hRule="exact" w:val="355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7C7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2D1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ценность,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необходима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каждому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человеку,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всему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обществу.</w:t>
            </w:r>
          </w:p>
          <w:p w14:paraId="6CCB484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предоставляет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любому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ребёнку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6,5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учиться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школе</w:t>
            </w:r>
          </w:p>
          <w:p w14:paraId="4DA0E13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успешного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42D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видеоролика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традициях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этого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праздника.</w:t>
            </w:r>
          </w:p>
          <w:p w14:paraId="15CDC9E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эвристической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беседе: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вопросов: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учиться?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что-то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знаешь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умеешь?»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др.</w:t>
            </w:r>
          </w:p>
          <w:p w14:paraId="12C6ECB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репродукций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прошлых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веков,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современной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школой.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Маковский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сельской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школе»;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Богданов-Бельский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«Сельская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школа»,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«Устный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счет.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Народная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школа»;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Кустодиев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«Земская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школа»;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Максимов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«Книжное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научение»;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Морозов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«Сельская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школа»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</w:t>
            </w:r>
          </w:p>
          <w:p w14:paraId="747528B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коллективной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игре-путешествии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(игре-соревновании),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разгадывании</w:t>
            </w:r>
            <w:r w:rsidRPr="00307DCF">
              <w:rPr>
                <w:rFonts w:ascii="Times New Roman" w:eastAsiaTheme="minorEastAsia" w:hAnsi="Times New Roman" w:cs="Times New Roman"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загадок</w:t>
            </w:r>
          </w:p>
        </w:tc>
      </w:tr>
      <w:tr w:rsidR="00D41305" w:rsidRPr="00307DCF" w14:paraId="7BD65399" w14:textId="77777777" w:rsidTr="00307DCF">
        <w:trPr>
          <w:trHeight w:hRule="exact" w:val="41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15B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23BE" w14:textId="77777777" w:rsidR="00D41305" w:rsidRPr="00307DCF" w:rsidRDefault="00D41305" w:rsidP="00D41305">
            <w:pPr>
              <w:widowControl w:val="0"/>
              <w:tabs>
                <w:tab w:val="left" w:pos="244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предоставляет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каждому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получить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достойное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образование.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Обязательное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лет.</w:t>
            </w:r>
          </w:p>
          <w:p w14:paraId="2C09045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Каждый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стремиться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обогащению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расширению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7E8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беседе: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дает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человеку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обществу.</w:t>
            </w:r>
          </w:p>
          <w:p w14:paraId="61BDD87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Богданова-Бельского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дверей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школы».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вопросам: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привело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подростка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дверям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школы?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мешает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ему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учится?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царское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грамотными?</w:t>
            </w:r>
          </w:p>
          <w:p w14:paraId="4B26E5F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репродукций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прошлых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веков,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современной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школой.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Маковский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сельской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школе»;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Богданов-Бельский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«Сельская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школа»,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«Устный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счет.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Народная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школа»;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Кустодиев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«Земская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школа»;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Максимов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«Книжное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научение»;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Морозов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«Сельская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школа»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</w:t>
            </w:r>
          </w:p>
          <w:p w14:paraId="2E51E5B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видеоматериалов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МГУ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имени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Ломоносова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Смольном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институте.</w:t>
            </w:r>
          </w:p>
          <w:p w14:paraId="16E5756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викторине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«Своя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игра»: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одноклассникам</w:t>
            </w:r>
          </w:p>
        </w:tc>
      </w:tr>
    </w:tbl>
    <w:p w14:paraId="68520A98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3"/>
          <w:pgSz w:w="16840" w:h="11910" w:orient="landscape"/>
          <w:pgMar w:top="820" w:right="560" w:bottom="1180" w:left="600" w:header="0" w:footer="980" w:gutter="0"/>
          <w:pgNumType w:start="23"/>
          <w:cols w:space="720" w:equalWidth="0">
            <w:col w:w="15680"/>
          </w:cols>
          <w:noEndnote/>
        </w:sectPr>
      </w:pPr>
    </w:p>
    <w:p w14:paraId="2E6D465B" w14:textId="12744118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C10C441" wp14:editId="30AA5B10">
                <wp:simplePos x="0" y="0"/>
                <wp:positionH relativeFrom="page">
                  <wp:posOffset>1800860</wp:posOffset>
                </wp:positionH>
                <wp:positionV relativeFrom="page">
                  <wp:posOffset>546100</wp:posOffset>
                </wp:positionV>
                <wp:extent cx="12700" cy="205105"/>
                <wp:effectExtent l="10160" t="12700" r="0" b="10795"/>
                <wp:wrapNone/>
                <wp:docPr id="24" name="Полилиния: фигур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05105"/>
                        </a:xfrm>
                        <a:custGeom>
                          <a:avLst/>
                          <a:gdLst>
                            <a:gd name="T0" fmla="*/ 0 w 20"/>
                            <a:gd name="T1" fmla="*/ 0 h 323"/>
                            <a:gd name="T2" fmla="*/ 0 w 20"/>
                            <a:gd name="T3" fmla="*/ 322 h 3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323">
                              <a:moveTo>
                                <a:pt x="0" y="0"/>
                              </a:moveTo>
                              <a:lnTo>
                                <a:pt x="0" y="322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polyline w14:anchorId="3940A46D" id="Полилиния: фигура 2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41.8pt,43pt,141.8pt,59.1pt" coordsize="20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" o:allowincell="f" filled="f" strokeweight=".20458mm">
                <v:path arrowok="t" o:connecttype="custom" o:connectlocs="0,0;0,204470" o:connectangles="0,0"/>
                <w10:wrap anchorx="page" anchory="page"/>
              </v:polyline>
            </w:pict>
          </mc:Fallback>
        </mc:AlternateContent>
      </w:r>
      <w:r w:rsidRPr="00307DC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A45D6D8" wp14:editId="37B0A370">
                <wp:simplePos x="0" y="0"/>
                <wp:positionH relativeFrom="page">
                  <wp:posOffset>4411345</wp:posOffset>
                </wp:positionH>
                <wp:positionV relativeFrom="page">
                  <wp:posOffset>546100</wp:posOffset>
                </wp:positionV>
                <wp:extent cx="12700" cy="205105"/>
                <wp:effectExtent l="10795" t="12700" r="0" b="10795"/>
                <wp:wrapNone/>
                <wp:docPr id="23" name="Полилиния: фигур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05105"/>
                        </a:xfrm>
                        <a:custGeom>
                          <a:avLst/>
                          <a:gdLst>
                            <a:gd name="T0" fmla="*/ 0 w 20"/>
                            <a:gd name="T1" fmla="*/ 0 h 323"/>
                            <a:gd name="T2" fmla="*/ 0 w 20"/>
                            <a:gd name="T3" fmla="*/ 322 h 3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323">
                              <a:moveTo>
                                <a:pt x="0" y="0"/>
                              </a:moveTo>
                              <a:lnTo>
                                <a:pt x="0" y="322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polyline w14:anchorId="3120825F" id="Полилиния: фигура 2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47.35pt,43pt,347.35pt,59.1pt" coordsize="20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" o:allowincell="f" filled="f" strokeweight=".58pt">
                <v:path arrowok="t" o:connecttype="custom" o:connectlocs="0,0;0,204470" o:connectangles="0,0"/>
                <w10:wrap anchorx="page" anchory="page"/>
              </v:polyline>
            </w:pict>
          </mc:Fallback>
        </mc:AlternateConten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72881B2D" w14:textId="77777777" w:rsidTr="00307DCF">
        <w:trPr>
          <w:trHeight w:hRule="exact" w:val="3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30E26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6B79D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2E0BD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D41305" w:rsidRPr="00307DCF" w14:paraId="6D56CBA7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8DC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Там,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где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</w:tr>
      <w:tr w:rsidR="00D41305" w:rsidRPr="00307DCF" w14:paraId="752DDACB" w14:textId="77777777" w:rsidTr="00307DCF">
        <w:trPr>
          <w:trHeight w:hRule="exact" w:val="226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C6F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1EBE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Любовь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Родине,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патриотизм</w:t>
            </w:r>
          </w:p>
          <w:p w14:paraId="6D938010" w14:textId="77777777" w:rsidR="00D41305" w:rsidRPr="00307DCF" w:rsidRDefault="00D41305" w:rsidP="00D41305">
            <w:pPr>
              <w:widowControl w:val="0"/>
              <w:tabs>
                <w:tab w:val="left" w:pos="1638"/>
                <w:tab w:val="left" w:pos="2029"/>
                <w:tab w:val="left" w:pos="331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Любовь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родному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краю,</w:t>
            </w:r>
          </w:p>
          <w:p w14:paraId="4EA4D7ED" w14:textId="77777777" w:rsidR="00D41305" w:rsidRPr="00307DCF" w:rsidRDefault="00D41305" w:rsidP="00D41305">
            <w:pPr>
              <w:widowControl w:val="0"/>
              <w:tabs>
                <w:tab w:val="left" w:pos="2605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способность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любоваться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природой,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беречь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её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любви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Отчизне.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918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«Россия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края»: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уголков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страны.</w:t>
            </w:r>
          </w:p>
          <w:p w14:paraId="0867367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узнавание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фотографиям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городов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Достопримечательности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Москвы.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местах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тебе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хотелось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побывать?»</w:t>
            </w:r>
          </w:p>
          <w:p w14:paraId="7AA05D7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Интерактивная игра-соревнование: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«Знаем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край»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использованием</w:t>
            </w:r>
            <w:r w:rsidRPr="00307DCF">
              <w:rPr>
                <w:rFonts w:ascii="Times New Roman" w:eastAsiaTheme="minorEastAsia" w:hAnsi="Times New Roman" w:cs="Times New Roman"/>
                <w:spacing w:val="-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иллюстраций)</w:t>
            </w:r>
          </w:p>
        </w:tc>
      </w:tr>
      <w:tr w:rsidR="00D41305" w:rsidRPr="00307DCF" w14:paraId="164DD991" w14:textId="77777777" w:rsidTr="00307DCF">
        <w:trPr>
          <w:trHeight w:hRule="exact" w:val="32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8BA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E49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Историческая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</w:t>
            </w:r>
          </w:p>
          <w:p w14:paraId="3206EA4B" w14:textId="77777777" w:rsidR="00D41305" w:rsidRPr="00307DCF" w:rsidRDefault="00D41305" w:rsidP="00D41305">
            <w:pPr>
              <w:widowControl w:val="0"/>
              <w:tabs>
                <w:tab w:val="left" w:pos="1962"/>
                <w:tab w:val="left" w:pos="29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Героическое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прошлое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России: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проявлении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любви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готовности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защищать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родную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землю.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01A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советскому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солдату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Берлине.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Обсуждение: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поставлен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этот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памятник?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думал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Масалов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немецкую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девочку?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Европы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имела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победа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фашистской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Германией?</w:t>
            </w:r>
          </w:p>
          <w:p w14:paraId="7AE67B2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начинается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понимание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Родины,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проявляется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любовь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Родине.</w:t>
            </w:r>
          </w:p>
          <w:p w14:paraId="770F055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партизанское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движение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двух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Отечественных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войн: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1812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1941-45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гг.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поколений.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Организаторы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партизанского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Давыдов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Ковпак,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Медведев,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Вершигора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выбор).</w:t>
            </w:r>
          </w:p>
        </w:tc>
      </w:tr>
    </w:tbl>
    <w:p w14:paraId="43A0513D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60" w:right="560" w:bottom="1180" w:left="600" w:header="0" w:footer="980" w:gutter="0"/>
          <w:cols w:space="720"/>
          <w:noEndnote/>
        </w:sectPr>
      </w:pPr>
    </w:p>
    <w:p w14:paraId="78596886" w14:textId="0D5A04E4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07DC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344FDF28" wp14:editId="07957FF1">
                <wp:simplePos x="0" y="0"/>
                <wp:positionH relativeFrom="page">
                  <wp:posOffset>4460875</wp:posOffset>
                </wp:positionH>
                <wp:positionV relativeFrom="page">
                  <wp:posOffset>2340610</wp:posOffset>
                </wp:positionV>
                <wp:extent cx="5752465" cy="409575"/>
                <wp:effectExtent l="3175" t="0" r="0" b="2540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2465" cy="409575"/>
                          <a:chOff x="7025" y="3686"/>
                          <a:chExt cx="9059" cy="645"/>
                        </a:xfrm>
                      </wpg:grpSpPr>
                      <wps:wsp>
                        <wps:cNvPr id="21" name="Freeform 9"/>
                        <wps:cNvSpPr>
                          <a:spLocks/>
                        </wps:cNvSpPr>
                        <wps:spPr bwMode="auto">
                          <a:xfrm>
                            <a:off x="7025" y="3686"/>
                            <a:ext cx="9059" cy="323"/>
                          </a:xfrm>
                          <a:custGeom>
                            <a:avLst/>
                            <a:gdLst>
                              <a:gd name="T0" fmla="*/ 0 w 9059"/>
                              <a:gd name="T1" fmla="*/ 322 h 323"/>
                              <a:gd name="T2" fmla="*/ 9058 w 9059"/>
                              <a:gd name="T3" fmla="*/ 322 h 323"/>
                              <a:gd name="T4" fmla="*/ 9058 w 9059"/>
                              <a:gd name="T5" fmla="*/ 0 h 323"/>
                              <a:gd name="T6" fmla="*/ 0 w 9059"/>
                              <a:gd name="T7" fmla="*/ 0 h 323"/>
                              <a:gd name="T8" fmla="*/ 0 w 9059"/>
                              <a:gd name="T9" fmla="*/ 322 h 3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059" h="323">
                                <a:moveTo>
                                  <a:pt x="0" y="322"/>
                                </a:moveTo>
                                <a:lnTo>
                                  <a:pt x="9058" y="322"/>
                                </a:lnTo>
                                <a:lnTo>
                                  <a:pt x="9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0"/>
                        <wps:cNvSpPr>
                          <a:spLocks/>
                        </wps:cNvSpPr>
                        <wps:spPr bwMode="auto">
                          <a:xfrm>
                            <a:off x="7025" y="4009"/>
                            <a:ext cx="9059" cy="322"/>
                          </a:xfrm>
                          <a:custGeom>
                            <a:avLst/>
                            <a:gdLst>
                              <a:gd name="T0" fmla="*/ 0 w 9059"/>
                              <a:gd name="T1" fmla="*/ 321 h 322"/>
                              <a:gd name="T2" fmla="*/ 9058 w 9059"/>
                              <a:gd name="T3" fmla="*/ 321 h 322"/>
                              <a:gd name="T4" fmla="*/ 9058 w 9059"/>
                              <a:gd name="T5" fmla="*/ 0 h 322"/>
                              <a:gd name="T6" fmla="*/ 0 w 9059"/>
                              <a:gd name="T7" fmla="*/ 0 h 322"/>
                              <a:gd name="T8" fmla="*/ 0 w 9059"/>
                              <a:gd name="T9" fmla="*/ 321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059" h="322">
                                <a:moveTo>
                                  <a:pt x="0" y="321"/>
                                </a:moveTo>
                                <a:lnTo>
                                  <a:pt x="9058" y="321"/>
                                </a:lnTo>
                                <a:lnTo>
                                  <a:pt x="9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DFE66E9" id="Группа 20" o:spid="_x0000_s1026" style="position:absolute;margin-left:351.25pt;margin-top:184.3pt;width:452.95pt;height:32.25pt;z-index:-251653120;mso-position-horizontal-relative:page;mso-position-vertical-relative:page" coordorigin="7025,3686" coordsize="9059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" o:allowincell="f">
                <v:shape id="Freeform 9" o:spid="_x0000_s1027" style="position:absolute;left:7025;top:3686;width:9059;height:323;visibility:visible;mso-wrap-style:square;v-text-anchor:top" coordsize="9059,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" path="m,322r9058,l9058,,,,,322xe" fillcolor="#fafafa" stroked="f">
                  <v:path arrowok="t" o:connecttype="custom" o:connectlocs="0,322;9058,322;9058,0;0,0;0,322" o:connectangles="0,0,0,0,0"/>
                </v:shape>
                <v:shape id="Freeform 10" o:spid="_x0000_s1028" style="position:absolute;left:7025;top:4009;width:9059;height:322;visibility:visible;mso-wrap-style:square;v-text-anchor:top" coordsize="9059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" path="m,321r9058,l9058,,,,,321xe" fillcolor="#fafafa" stroked="f">
                  <v:path arrowok="t" o:connecttype="custom" o:connectlocs="0,321;9058,321;9058,0;0,0;0,321" o:connectangles="0,0,0,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78"/>
        <w:gridCol w:w="9059"/>
        <w:gridCol w:w="78"/>
      </w:tblGrid>
      <w:tr w:rsidR="00D41305" w:rsidRPr="00307DCF" w14:paraId="4FB0DBC7" w14:textId="77777777" w:rsidTr="00307DCF">
        <w:trPr>
          <w:trHeight w:hRule="exact" w:val="572"/>
        </w:trPr>
        <w:tc>
          <w:tcPr>
            <w:tcW w:w="15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BD4F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100-летие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дня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рождения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Космодемьянской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F4E98E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305" w:rsidRPr="00307DCF" w14:paraId="19ADE399" w14:textId="77777777" w:rsidTr="00307DCF">
        <w:trPr>
          <w:trHeight w:hRule="exact" w:val="355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506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B44B" w14:textId="77777777" w:rsidR="00D41305" w:rsidRPr="00307DCF" w:rsidRDefault="00D41305" w:rsidP="00D41305">
            <w:pPr>
              <w:widowControl w:val="0"/>
              <w:tabs>
                <w:tab w:val="left" w:pos="303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Героизм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советских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Великой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Отечественной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войны.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защите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Родины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фашизма.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Космодемьянская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женщина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подвиги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юной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участницы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диверсионной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группы: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бесстрашие,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любовь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героизм.</w:t>
            </w: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28D84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ABECD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портрета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Зои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московской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школьницы.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Восприятие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 учителя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фотографий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семейного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альбома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Космодемьянских</w:t>
            </w:r>
          </w:p>
          <w:p w14:paraId="1AAA304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видеоматериалов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событиях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деревне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Петрищево.</w:t>
            </w:r>
          </w:p>
          <w:p w14:paraId="0E09E4FD" w14:textId="77777777" w:rsidR="00D41305" w:rsidRPr="00307DCF" w:rsidRDefault="00D41305" w:rsidP="00D41305">
            <w:pPr>
              <w:widowControl w:val="0"/>
              <w:tabs>
                <w:tab w:val="left" w:pos="3084"/>
                <w:tab w:val="left" w:pos="5385"/>
                <w:tab w:val="left" w:pos="7811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значения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пословиц: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«Родина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мать,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постоять»,</w:t>
            </w:r>
          </w:p>
          <w:p w14:paraId="2CA27A4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«Для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родины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сил,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жалей»,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«С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родной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умри,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сходи»,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«Чужой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хотим,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отдадим»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выбор)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3AC53F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305" w:rsidRPr="00307DCF" w14:paraId="4E1DEC6A" w14:textId="77777777" w:rsidTr="00307DCF">
        <w:trPr>
          <w:trHeight w:hRule="exact" w:val="355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12A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D26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любви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советской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молодежью.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Юные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защитники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родной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Союза.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Зоя.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Космодемьянская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женщина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Союза.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героини: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самопожертвование,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готовность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отдать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свободу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Родины</w:t>
            </w: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6BB86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E4DD4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Рассматривание   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   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героини    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картины    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Мочальского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«Портрет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Зои».</w:t>
            </w:r>
          </w:p>
          <w:p w14:paraId="150A696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кинотеатр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«Колизей»,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призывной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пункт,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набора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диверсионную школу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Обсуждение: зачем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Зоя хотела поступить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диверсионную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школу?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Какими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качествами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должны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обладать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работавшие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тылу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врага?</w:t>
            </w:r>
          </w:p>
          <w:p w14:paraId="4B796DA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2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Видео-экскурсия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«Подвиг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Зои»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Петрищеве.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юные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защитники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Родины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  <w:p w14:paraId="0C6F869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последователи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Зои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8B252D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0379C5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39635D8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8"/>
        <w:gridCol w:w="3955"/>
        <w:gridCol w:w="78"/>
        <w:gridCol w:w="78"/>
        <w:gridCol w:w="9059"/>
        <w:gridCol w:w="78"/>
      </w:tblGrid>
      <w:tr w:rsidR="00D41305" w:rsidRPr="00307DCF" w14:paraId="016BC444" w14:textId="77777777" w:rsidTr="00307DCF">
        <w:trPr>
          <w:trHeight w:hRule="exact" w:val="572"/>
        </w:trPr>
        <w:tc>
          <w:tcPr>
            <w:tcW w:w="15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89BC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система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(1час)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4BF110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305" w:rsidRPr="00307DCF" w14:paraId="661C0CA9" w14:textId="77777777" w:rsidTr="00307DCF">
        <w:trPr>
          <w:trHeight w:hRule="exact" w:val="342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02D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5A333E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56CA7A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Избирательная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система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России: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выборов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общества;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избирать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избранным.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выборах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заботы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процветании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  <w:p w14:paraId="546896D2" w14:textId="77777777" w:rsidR="00D41305" w:rsidRPr="00307DCF" w:rsidRDefault="00D41305" w:rsidP="00D41305">
            <w:pPr>
              <w:widowControl w:val="0"/>
              <w:tabs>
                <w:tab w:val="left" w:pos="198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Важнейшие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избирательной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стране: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  на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выбор;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справедливость,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всеобщность,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личное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6ED85F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F856E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5ED3C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видеофильма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выборах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детям».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Дискуссия: 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«Какое 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имеют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выборы 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жизни 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общества».</w:t>
            </w:r>
          </w:p>
          <w:p w14:paraId="63EE8A9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четверостиший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Родине.</w:t>
            </w:r>
          </w:p>
          <w:p w14:paraId="5148EB1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избирательный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участок.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Коллективное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сценария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выступления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избирательном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участке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выборов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700927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DCF" w:rsidRPr="00307DCF" w14:paraId="7D249504" w14:textId="77777777" w:rsidTr="00307DCF">
        <w:trPr>
          <w:trHeight w:hRule="exact" w:val="41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A8F9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B46D5" w14:textId="77777777" w:rsidR="00307DCF" w:rsidRPr="00307DCF" w:rsidRDefault="00307DCF" w:rsidP="0030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08FBEC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 такое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избирательная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система,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выборы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члена;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избирать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избранным</w:t>
            </w:r>
          </w:p>
          <w:p w14:paraId="60B55C75" w14:textId="77777777" w:rsidR="00307DCF" w:rsidRPr="00307DCF" w:rsidRDefault="00307DCF" w:rsidP="00307DCF">
            <w:pPr>
              <w:widowControl w:val="0"/>
              <w:tabs>
                <w:tab w:val="left" w:pos="2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Свободные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выборы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отражают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демократизм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справедливость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российского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государства,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обеспечивают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достойное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будущее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члена.</w:t>
            </w:r>
          </w:p>
          <w:p w14:paraId="28A8D889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Принципы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избирательной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стране: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демократизм,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справедливость,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всеобщность,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участие.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87C60D" w14:textId="77777777" w:rsidR="00307DCF" w:rsidRPr="00307DCF" w:rsidRDefault="00307DCF" w:rsidP="0030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5C91A" w14:textId="77777777" w:rsidR="00307DCF" w:rsidRPr="00307DCF" w:rsidRDefault="00307DCF" w:rsidP="0030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5C09EF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иллюстративного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материала.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Диалог: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фотографии?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создаются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избирательные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участки?».</w:t>
            </w:r>
          </w:p>
          <w:p w14:paraId="799F769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(детские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рисунки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выборах):</w:t>
            </w:r>
          </w:p>
          <w:p w14:paraId="759591A3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суждение: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«Голосуй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будущее!».</w:t>
            </w:r>
          </w:p>
          <w:p w14:paraId="06011421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3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Диалог: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«Кого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избирают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депутатом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Государственной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думы?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Знаменитые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депутаты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Государственной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Думы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(спортсмены,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космонавты,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актеры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др.)».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Думы.</w:t>
            </w:r>
          </w:p>
          <w:p w14:paraId="726DD77A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задание.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«Если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депутатом?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заботился?».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Рассказы-суждения,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занятия.</w:t>
            </w:r>
          </w:p>
          <w:p w14:paraId="7AF06AF0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i/>
                <w:iCs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задание</w:t>
            </w:r>
            <w:r w:rsidRPr="00307DCF">
              <w:rPr>
                <w:rFonts w:ascii="Times New Roman" w:eastAsiaTheme="minorEastAsia" w:hAnsi="Times New Roman" w:cs="Times New Roman"/>
                <w:i/>
                <w:iCs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4370B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члены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избирательной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комиссии.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готовим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избирательный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участок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дню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выборов?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(работа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видео).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встретим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впервые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пришел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голосовать?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475213" w14:textId="77777777" w:rsidR="00307DCF" w:rsidRPr="00307DCF" w:rsidRDefault="00307DCF" w:rsidP="0030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1E9406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792181D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8"/>
        <w:gridCol w:w="3955"/>
        <w:gridCol w:w="78"/>
        <w:gridCol w:w="78"/>
        <w:gridCol w:w="9059"/>
        <w:gridCol w:w="78"/>
      </w:tblGrid>
      <w:tr w:rsidR="00D41305" w:rsidRPr="00307DCF" w14:paraId="5CA9ACC1" w14:textId="77777777" w:rsidTr="00307DCF">
        <w:trPr>
          <w:trHeight w:hRule="exact" w:val="572"/>
        </w:trPr>
        <w:tc>
          <w:tcPr>
            <w:tcW w:w="15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B172E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(советники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воспитанию)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922532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305" w:rsidRPr="00307DCF" w14:paraId="5D125BAC" w14:textId="77777777" w:rsidTr="00307DCF">
        <w:trPr>
          <w:trHeight w:hRule="exact" w:val="32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4DC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962AE2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F7D42E" w14:textId="77777777" w:rsidR="00D41305" w:rsidRPr="00307DCF" w:rsidRDefault="00D41305" w:rsidP="00D41305">
            <w:pPr>
              <w:widowControl w:val="0"/>
              <w:tabs>
                <w:tab w:val="left" w:pos="2039"/>
                <w:tab w:val="left" w:pos="2386"/>
                <w:tab w:val="left" w:pos="2591"/>
                <w:tab w:val="left" w:pos="270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важнейшая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обществе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профессия.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Назначение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социальное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служение,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подрастающего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поколения.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советчик,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помощник,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участник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познавательной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деятельности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школьников.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учительского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труда.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93A568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D3F34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AE7F1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ценности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важнейшей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профессии.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разыгрывании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сценок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«Я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учитель»,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ученики».</w:t>
            </w:r>
          </w:p>
          <w:p w14:paraId="784F517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групповой,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парной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работе: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«Наш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класс»,</w:t>
            </w:r>
          </w:p>
          <w:p w14:paraId="15F59C46" w14:textId="77777777" w:rsidR="00D41305" w:rsidRPr="00307DCF" w:rsidRDefault="00D41305" w:rsidP="00D41305">
            <w:pPr>
              <w:widowControl w:val="0"/>
              <w:tabs>
                <w:tab w:val="left" w:pos="912"/>
                <w:tab w:val="left" w:pos="2199"/>
                <w:tab w:val="left" w:pos="3213"/>
                <w:tab w:val="left" w:pos="3541"/>
                <w:tab w:val="left" w:pos="4825"/>
                <w:tab w:val="left" w:pos="676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«Мой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учитель»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текстами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  <w:t>(пословицами,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стихотворениями),</w:t>
            </w:r>
            <w:r w:rsidRPr="00307DCF">
              <w:rPr>
                <w:rFonts w:ascii="Times New Roman" w:eastAsiaTheme="minorEastAsia" w:hAnsi="Times New Roman" w:cs="Times New Roman"/>
                <w:spacing w:val="8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связанными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профессией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78F316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DCF" w:rsidRPr="00307DCF" w14:paraId="0A660E94" w14:textId="77777777" w:rsidTr="00307DCF">
        <w:trPr>
          <w:trHeight w:hRule="exact" w:val="39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5C7D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1435" w14:textId="77777777" w:rsidR="00307DCF" w:rsidRPr="00307DCF" w:rsidRDefault="00307DCF" w:rsidP="00307DCF">
            <w:pPr>
              <w:widowControl w:val="0"/>
              <w:tabs>
                <w:tab w:val="left" w:pos="1871"/>
                <w:tab w:val="left" w:pos="294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уважаем,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значим,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оказывает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влияние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развитие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членов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  <w:p w14:paraId="54750534" w14:textId="77777777" w:rsidR="00307DCF" w:rsidRPr="00307DCF" w:rsidRDefault="00307DCF" w:rsidP="00307DCF">
            <w:pPr>
              <w:widowControl w:val="0"/>
              <w:tabs>
                <w:tab w:val="left" w:pos="1941"/>
                <w:tab w:val="left" w:pos="358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Великие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прошлого.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Яснополянская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Л.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Толстого.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писатель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открыл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для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крестьянских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школу.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учения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своими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учителями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собой.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Книги-учебники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чтению</w:t>
            </w:r>
          </w:p>
        </w:tc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6E7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Народные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видеоматериалов.</w:t>
            </w:r>
          </w:p>
          <w:p w14:paraId="707B852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Ясную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Поляну: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Л.Н.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Толстого,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бедных,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колокол.</w:t>
            </w:r>
          </w:p>
          <w:p w14:paraId="4DAFEC4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Толстой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проводил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учениками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время,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занимался?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фотоматериалов).</w:t>
            </w:r>
          </w:p>
          <w:p w14:paraId="71093C9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«Буква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первого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сказки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Л.Н.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Толстого»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рисунках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авторы).</w:t>
            </w:r>
          </w:p>
        </w:tc>
      </w:tr>
    </w:tbl>
    <w:p w14:paraId="2453B6AB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3A93882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4128C470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0F7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взаимоотношениях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коллективе</w:t>
            </w:r>
          </w:p>
        </w:tc>
      </w:tr>
      <w:tr w:rsidR="00D41305" w:rsidRPr="00307DCF" w14:paraId="616F4B3F" w14:textId="77777777" w:rsidTr="00307DCF">
        <w:trPr>
          <w:trHeight w:hRule="exact" w:val="19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E5F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F01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одноклассников.</w:t>
            </w:r>
          </w:p>
          <w:p w14:paraId="4E64DD5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Взаимопомощь,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поддержка,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выручка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черты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настоящего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коллектива.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доверия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6E0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«Рукавички»: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умеем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вместе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работать?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Умеем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договариваться?».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Осеевой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«Три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товарища?».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происходят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похожие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истории?</w:t>
            </w:r>
          </w:p>
          <w:p w14:paraId="3C6511E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«Когда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обижаемся: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реагировать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обиду?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фотографий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нашего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класса:</w:t>
            </w:r>
          </w:p>
          <w:p w14:paraId="0C6D8AB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«Мы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вместе!»</w:t>
            </w:r>
          </w:p>
        </w:tc>
      </w:tr>
      <w:tr w:rsidR="00307DCF" w:rsidRPr="00307DCF" w14:paraId="39D2FE3C" w14:textId="77777777" w:rsidTr="00307DCF">
        <w:trPr>
          <w:trHeight w:hRule="exact" w:val="61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7FC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A5D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Школьный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коллектив.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успешность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ученика,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взаимовыручка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членов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коллектива.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коллективе: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подчиняться.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Воспитание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умения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сдерживаться,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справляться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обидами,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снимать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конфликты.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Детский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доверия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4449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фотографий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класса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«Мы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вместе: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умеем?»</w:t>
            </w:r>
          </w:p>
          <w:p w14:paraId="0C0F5EE4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пословицами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ценности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коллектива: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восстановление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пословицы,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Например: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чужой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бывает»,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«Один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камень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поднимет,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миром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передвинут»;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«Согласие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лад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клад»,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одиночку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одолеешь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кочку».</w:t>
            </w:r>
          </w:p>
          <w:p w14:paraId="44B81769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справиться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обидой?»</w:t>
            </w:r>
          </w:p>
          <w:p w14:paraId="6566F50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Ролевая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«Выбираем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командира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предстоящей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работы»</w:t>
            </w:r>
          </w:p>
        </w:tc>
      </w:tr>
    </w:tbl>
    <w:p w14:paraId="05A695A5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58075DD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20D9CA4A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FE76" w14:textId="77777777" w:rsidR="00D41305" w:rsidRPr="00307DCF" w:rsidRDefault="00D41305" w:rsidP="00D41305">
            <w:pPr>
              <w:widowControl w:val="0"/>
              <w:tabs>
                <w:tab w:val="left" w:pos="3082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7. По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ту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сторону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экрана</w:t>
            </w:r>
          </w:p>
        </w:tc>
      </w:tr>
      <w:tr w:rsidR="00D41305" w:rsidRPr="00307DCF" w14:paraId="7C0E5D5F" w14:textId="77777777" w:rsidTr="00307DCF">
        <w:trPr>
          <w:trHeight w:hRule="exact" w:val="427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2F0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127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Российскому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кинематографу</w:t>
            </w:r>
          </w:p>
          <w:p w14:paraId="3C84312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(общество)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жить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кинематографа?</w:t>
            </w:r>
          </w:p>
          <w:p w14:paraId="365F40B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«Великий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немой»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звука.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1908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игровые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фильмы:</w:t>
            </w:r>
          </w:p>
          <w:p w14:paraId="7F41D316" w14:textId="77777777" w:rsidR="00D41305" w:rsidRPr="00307DCF" w:rsidRDefault="00D41305" w:rsidP="00D41305">
            <w:pPr>
              <w:widowControl w:val="0"/>
              <w:tabs>
                <w:tab w:val="left" w:pos="3006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«Дедушка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Мороз»,</w:t>
            </w:r>
          </w:p>
          <w:p w14:paraId="1B4BFED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«Царевна-лягушка»,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«Песнь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вещем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Олеге». Создание студии</w:t>
            </w:r>
          </w:p>
          <w:p w14:paraId="4D7B22F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Союздетфильм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Известные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игровые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фильмы: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щучьему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велению»,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«Морозко»,</w:t>
            </w:r>
          </w:p>
          <w:p w14:paraId="07F845E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«Королевство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кривых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зеркал»,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(режиссера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Александра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Роу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6EC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Буратино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фильма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«Приключения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Буратино»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(композитор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Рыбников).</w:t>
            </w:r>
          </w:p>
          <w:p w14:paraId="3169FF1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видеоматериалов: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кадры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немого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кино.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мимике,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жестам,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поведению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артистов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сюжет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картины?</w:t>
            </w:r>
          </w:p>
          <w:p w14:paraId="4A6D038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викторина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«Знаем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известные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фильмы?»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(отгадывание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отдельным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эпизодам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героев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фильмов).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щучьему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велению»,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«Королевство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кривых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зеркал»,</w:t>
            </w:r>
            <w:r w:rsidRPr="00307DCF">
              <w:rPr>
                <w:rFonts w:ascii="Times New Roman" w:eastAsiaTheme="minorEastAsia" w:hAnsi="Times New Roman" w:cs="Times New Roman"/>
                <w:spacing w:val="-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«Царевна-лягушка».</w:t>
            </w:r>
          </w:p>
          <w:p w14:paraId="532D45E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Ролевая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игра: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«Мы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снимаем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кино»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(разыгрывание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эпизода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сказки</w:t>
            </w:r>
          </w:p>
          <w:p w14:paraId="0ADEC1E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«Царевна-лягушка»,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разговор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царевича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лягушкой).</w:t>
            </w:r>
          </w:p>
          <w:p w14:paraId="1EC1636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любимый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кинофильм»</w:t>
            </w:r>
          </w:p>
        </w:tc>
      </w:tr>
      <w:tr w:rsidR="00307DCF" w:rsidRPr="00307DCF" w14:paraId="1B5115BA" w14:textId="77777777" w:rsidTr="00307DCF">
        <w:trPr>
          <w:trHeight w:hRule="exact" w:val="413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8FE1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A27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Российскому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кинематографу</w:t>
            </w:r>
          </w:p>
          <w:p w14:paraId="0014DFD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Рождение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«Великого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немого»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киностудия?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снимает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кинофильмы?</w:t>
            </w:r>
          </w:p>
          <w:p w14:paraId="3BDBF387" w14:textId="77777777" w:rsidR="00307DCF" w:rsidRPr="00307DCF" w:rsidRDefault="00307DCF" w:rsidP="00307DCF">
            <w:pPr>
              <w:widowControl w:val="0"/>
              <w:tabs>
                <w:tab w:val="left" w:pos="1301"/>
                <w:tab w:val="left" w:pos="1639"/>
                <w:tab w:val="left" w:pos="2225"/>
                <w:tab w:val="left" w:pos="2584"/>
                <w:tab w:val="left" w:pos="2961"/>
                <w:tab w:val="left" w:pos="353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звуковые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фильмы,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знают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любят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все:</w:t>
            </w:r>
          </w:p>
          <w:p w14:paraId="001A534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«Путевка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жизнь»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(режиссер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Экк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«Чапаев»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(режиссеры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братья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Васильевы),</w:t>
            </w:r>
          </w:p>
          <w:p w14:paraId="0CF93B49" w14:textId="77777777" w:rsidR="00307DCF" w:rsidRPr="00307DCF" w:rsidRDefault="00307DCF" w:rsidP="00307DCF">
            <w:pPr>
              <w:widowControl w:val="0"/>
              <w:tabs>
                <w:tab w:val="left" w:pos="2814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бывают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кинофильмы: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документальные,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художественные.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Любимые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кинофильмы.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225B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«Веселые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качели»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«Приключения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Электроника»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(композитор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Крылатов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).</w:t>
            </w:r>
          </w:p>
          <w:p w14:paraId="2C86E62D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киностудии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«Союзмультфильм».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Ролевая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«Расскажи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себе.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занимаешься?»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(ответы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первого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лица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вопросы: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«Чем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занимается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режиссер?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оператор?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костюмер?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звукооператор?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композитор?</w:t>
            </w:r>
          </w:p>
          <w:p w14:paraId="4E3910D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отрывков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документальных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фильмов,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темы,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объяснение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назначение: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называется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документальным?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отличается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художественного?</w:t>
            </w:r>
          </w:p>
          <w:p w14:paraId="7E4795F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любимый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фильм»</w:t>
            </w:r>
          </w:p>
        </w:tc>
      </w:tr>
    </w:tbl>
    <w:p w14:paraId="4E20FD3F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4"/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09791B9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774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979"/>
        <w:gridCol w:w="25"/>
        <w:gridCol w:w="6336"/>
        <w:gridCol w:w="1013"/>
        <w:gridCol w:w="850"/>
        <w:gridCol w:w="11"/>
      </w:tblGrid>
      <w:tr w:rsidR="00D41305" w:rsidRPr="00307DCF" w14:paraId="007E7803" w14:textId="77777777" w:rsidTr="00307DCF">
        <w:trPr>
          <w:gridAfter w:val="1"/>
          <w:wAfter w:w="11" w:type="dxa"/>
          <w:trHeight w:hRule="exact" w:val="578"/>
        </w:trPr>
        <w:tc>
          <w:tcPr>
            <w:tcW w:w="1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3ED9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спецназа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5F4247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305" w:rsidRPr="00307DCF" w14:paraId="692C8A85" w14:textId="77777777" w:rsidTr="00307DCF">
        <w:trPr>
          <w:trHeight w:hRule="exact" w:val="289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B2E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2686" w14:textId="77777777" w:rsidR="00D41305" w:rsidRPr="00307DCF" w:rsidRDefault="00D41305" w:rsidP="00D41305">
            <w:pPr>
              <w:widowControl w:val="0"/>
              <w:tabs>
                <w:tab w:val="left" w:pos="1546"/>
                <w:tab w:val="left" w:pos="2423"/>
                <w:tab w:val="left" w:pos="297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октября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подразделений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специального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назначения.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гордится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работой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бойцов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спецназа.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Легендарные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подразделения: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«Альфа»,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террористами,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освобождение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заложников,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поиск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особо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опасных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преступников.</w:t>
            </w:r>
          </w:p>
          <w:p w14:paraId="691FBE4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«Вымпел»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экологически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важных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объектов;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террористами;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переговоров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разведки.</w:t>
            </w:r>
          </w:p>
          <w:p w14:paraId="01D398F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бойцов 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спортивные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тренировки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F7AB2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97BF5E7" w14:textId="77777777" w:rsid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1"/>
              <w:jc w:val="both"/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внешнего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14:paraId="3AB3604A" w14:textId="77777777" w:rsid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бойцов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спецподразделения,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14:paraId="5A32BF07" w14:textId="239588F2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подразделений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освобождение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заложников,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захват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террористов.</w:t>
            </w:r>
          </w:p>
          <w:p w14:paraId="67D7618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видеоматериалов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бойцов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спецназа.</w:t>
            </w:r>
          </w:p>
          <w:p w14:paraId="4CC49CA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восстановление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пословиц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(героизме),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объяснение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«Тот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Родину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горой!»,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«Не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награду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ждет,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встает!»,</w:t>
            </w:r>
          </w:p>
          <w:p w14:paraId="2DB9B59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«Один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всех,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одного»,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«Сам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погибай,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товарища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выручай»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791BCE" w14:textId="77777777" w:rsidR="00D41305" w:rsidRPr="00307DCF" w:rsidRDefault="00D41305" w:rsidP="00D4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DCF" w:rsidRPr="00307DCF" w14:paraId="3757BC7B" w14:textId="77777777" w:rsidTr="00307DCF">
        <w:trPr>
          <w:gridAfter w:val="1"/>
          <w:wAfter w:w="11" w:type="dxa"/>
          <w:trHeight w:hRule="exact" w:val="60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91BF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471F" w14:textId="620FD6F7" w:rsidR="00307DCF" w:rsidRPr="00307DCF" w:rsidRDefault="00307DCF" w:rsidP="00307DCF">
            <w:pPr>
              <w:widowControl w:val="0"/>
              <w:tabs>
                <w:tab w:val="left" w:pos="2374"/>
                <w:tab w:val="left" w:pos="2791"/>
                <w:tab w:val="left" w:pos="286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октября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подразделений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специального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назначения.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гордится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работой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бойцов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спецназа</w:t>
            </w:r>
            <w:proofErr w:type="gramStart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.Д</w:t>
            </w:r>
            <w:proofErr w:type="gramEnd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еятельность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подразделений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спецназа: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поимка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особо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опасных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преступников,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террористов,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освобождение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заложников,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различные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поисково-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спасательные</w:t>
            </w:r>
            <w:r w:rsidRPr="00307DCF">
              <w:rPr>
                <w:rFonts w:ascii="Times New Roman" w:eastAsiaTheme="minorEastAsia" w:hAnsi="Times New Roman" w:cs="Times New Roman"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работы;</w:t>
            </w:r>
          </w:p>
          <w:p w14:paraId="3A53B828" w14:textId="3EC84733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международных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мероприятий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(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олимпиад</w:t>
            </w:r>
            <w:proofErr w:type="gramStart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,с</w:t>
            </w:r>
            <w:proofErr w:type="gramEnd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оревнований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</w:t>
            </w:r>
            <w:r w:rsidRPr="00307DCF">
              <w:rPr>
                <w:rFonts w:ascii="Times New Roman" w:eastAsiaTheme="minorEastAsia" w:hAnsi="Times New Roman" w:cs="Times New Roman"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руководителей</w:t>
            </w:r>
          </w:p>
          <w:p w14:paraId="38CCA788" w14:textId="77777777" w:rsidR="00307DCF" w:rsidRPr="00307DCF" w:rsidRDefault="00307DCF" w:rsidP="00307DCF">
            <w:pPr>
              <w:widowControl w:val="0"/>
              <w:tabs>
                <w:tab w:val="left" w:pos="275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Деятельность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известных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спецподразделений:</w:t>
            </w:r>
          </w:p>
          <w:p w14:paraId="1E43CD7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«Альфа»,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террористами,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освобождение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заложников,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поиск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опасных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преступников</w:t>
            </w:r>
          </w:p>
          <w:p w14:paraId="2A2D5B5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«Дельфин»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спецотряды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морской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пехоты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подводными</w:t>
            </w:r>
            <w:r w:rsidRPr="00307DCF">
              <w:rPr>
                <w:rFonts w:ascii="Times New Roman" w:eastAsiaTheme="minorEastAsia" w:hAnsi="Times New Roman" w:cs="Times New Roman"/>
                <w:spacing w:val="-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диверсантами</w:t>
            </w:r>
          </w:p>
          <w:p w14:paraId="2916ED8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«Град»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террористами,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освобождение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заложников</w:t>
            </w:r>
          </w:p>
          <w:p w14:paraId="6FA33FB6" w14:textId="65F93919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бойцов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физические   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(сила,   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ловкость,</w:t>
            </w:r>
            <w: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быстрота),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волевые (выносливость,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терпеливость, сдержанность, наблюдательность),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умение пользоваться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разными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видами оружия</w:t>
            </w:r>
            <w:proofErr w:type="gramEnd"/>
          </w:p>
        </w:tc>
        <w:tc>
          <w:tcPr>
            <w:tcW w:w="8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29F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Видеоматериалы: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будни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подразделений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спецназа».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«Важна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спецназа?»,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бороться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террористами,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захватчиками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заложников,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охранять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важные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объекты?</w:t>
            </w:r>
          </w:p>
          <w:p w14:paraId="20E7DF4D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соединить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физкультурное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нормой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поступлении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спецназ.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бег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км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(10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мин.30сек);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подтягивание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перекладине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(25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раз);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отжимание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пола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(90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раз).</w:t>
            </w:r>
          </w:p>
          <w:p w14:paraId="7A6E414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Ролевая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игра: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боец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«Альфы»,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боец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«Дельфина»,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боец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«Града».</w:t>
            </w:r>
          </w:p>
          <w:p w14:paraId="72CAEC0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читают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показывают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иллюстрации.</w:t>
            </w:r>
          </w:p>
          <w:p w14:paraId="6DCD9B09" w14:textId="77777777" w:rsidR="00307DCF" w:rsidRPr="00307DCF" w:rsidRDefault="00307DCF" w:rsidP="00307DCF">
            <w:pPr>
              <w:widowControl w:val="0"/>
              <w:tabs>
                <w:tab w:val="left" w:pos="2811"/>
                <w:tab w:val="left" w:pos="4086"/>
                <w:tab w:val="left" w:pos="5236"/>
                <w:tab w:val="left" w:pos="6093"/>
                <w:tab w:val="left" w:pos="6515"/>
                <w:tab w:val="left" w:pos="7974"/>
                <w:tab w:val="left" w:pos="837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задание: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выбери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фото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расскажи,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каком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подразделение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служить.</w:t>
            </w:r>
          </w:p>
          <w:p w14:paraId="03C1A80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плаката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аппликации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спецназа»</w:t>
            </w:r>
          </w:p>
        </w:tc>
      </w:tr>
    </w:tbl>
    <w:p w14:paraId="6CCB049A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5"/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336FBED3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194DF871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68F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народного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единства</w:t>
            </w:r>
          </w:p>
        </w:tc>
      </w:tr>
      <w:tr w:rsidR="00D41305" w:rsidRPr="00307DCF" w14:paraId="2ED4A4CD" w14:textId="77777777" w:rsidTr="00307DCF">
        <w:trPr>
          <w:trHeight w:hRule="exact" w:val="31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D4C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B173" w14:textId="77777777" w:rsidR="00D41305" w:rsidRPr="00307DCF" w:rsidRDefault="00D41305" w:rsidP="00D41305">
            <w:pPr>
              <w:widowControl w:val="0"/>
              <w:tabs>
                <w:tab w:val="left" w:pos="1395"/>
                <w:tab w:val="left" w:pos="289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Чему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посвящен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</w:t>
            </w:r>
          </w:p>
          <w:p w14:paraId="7B5A719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народного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единства»?</w:t>
            </w:r>
          </w:p>
          <w:p w14:paraId="57C4FF3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любви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Родине: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объединение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времена,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нуждается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защите.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гордости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русской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1612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году</w:t>
            </w:r>
          </w:p>
          <w:p w14:paraId="3B7F5B3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Пожарский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создавшие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народное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ополчение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борьбы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иноземными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захватчиками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00F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плаката,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посвященного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Дню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народного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единства.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Обсуждение: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плакате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изображены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два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человека?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Мининым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Пожарским?».</w:t>
            </w:r>
          </w:p>
          <w:p w14:paraId="2FC1794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кем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 и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Пожарский?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рассмотрите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портреты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Минина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Пожарского,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опишите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внешний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одежду,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выражение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лица.</w:t>
            </w:r>
          </w:p>
          <w:p w14:paraId="2C562EF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событиях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1612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ополчение?</w:t>
            </w:r>
          </w:p>
          <w:p w14:paraId="0154D74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Ополчение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1612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1941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(рассказ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</w:t>
            </w:r>
          </w:p>
        </w:tc>
      </w:tr>
      <w:tr w:rsidR="00307DCF" w:rsidRPr="00307DCF" w14:paraId="7CF5BAA2" w14:textId="77777777" w:rsidTr="00307DCF">
        <w:trPr>
          <w:trHeight w:hRule="exact" w:val="41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75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D1CF" w14:textId="77777777" w:rsidR="00307DCF" w:rsidRPr="00307DCF" w:rsidRDefault="00307DCF" w:rsidP="00307DCF">
            <w:pPr>
              <w:widowControl w:val="0"/>
              <w:tabs>
                <w:tab w:val="left" w:pos="282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рождения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праздника.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Пожарский</w:t>
            </w:r>
          </w:p>
          <w:p w14:paraId="1B5EE01F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герои,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создавшие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ополчение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борьбы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иноземными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захватчиками.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поколений: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объединяется,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грозит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опасность.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гордости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русской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1612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году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1941-1945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CAB9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Минину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Пожарскому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Красной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Москве.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надписи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памятнике: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«Гражданину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Минину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князю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Пожарскому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благодарная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Россия».</w:t>
            </w:r>
          </w:p>
          <w:p w14:paraId="2F15DD4C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Диалог: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вспомним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«ополчение».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Сравним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иллюстрации: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ополчение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1612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московское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ополчение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1941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шел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ополчение?»</w:t>
            </w:r>
          </w:p>
          <w:p w14:paraId="74D7680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пословицы: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«Если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един,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непобедим».</w:t>
            </w:r>
          </w:p>
          <w:p w14:paraId="06BEAFF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откликнулись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призыв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Минина?</w:t>
            </w:r>
          </w:p>
          <w:p w14:paraId="5C71148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Кившенко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«Воззвание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Козьмы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Минина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нижегородцам».</w:t>
            </w:r>
          </w:p>
          <w:p w14:paraId="792E818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рассматривания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подвигах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Матросова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(картина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Памфилова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«Подвиг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Матросова»),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Гастелло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(картина</w:t>
            </w:r>
          </w:p>
          <w:p w14:paraId="082BC7C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Шестакова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«Подвиг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Гастелло)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составить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героя.</w:t>
            </w:r>
          </w:p>
          <w:p w14:paraId="129BC58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закончите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плакат-аппликацию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народного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единства»</w:t>
            </w:r>
          </w:p>
        </w:tc>
      </w:tr>
    </w:tbl>
    <w:p w14:paraId="2EC321AB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0096C71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5557"/>
        <w:gridCol w:w="7769"/>
      </w:tblGrid>
      <w:tr w:rsidR="00D41305" w:rsidRPr="00307DCF" w14:paraId="1653E75D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742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взгляд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будущее</w:t>
            </w:r>
          </w:p>
        </w:tc>
      </w:tr>
      <w:tr w:rsidR="00D41305" w:rsidRPr="00307DCF" w14:paraId="53C21626" w14:textId="77777777" w:rsidTr="00307DCF">
        <w:trPr>
          <w:trHeight w:hRule="exact" w:val="440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A3C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  <w:p w14:paraId="3D9BDCD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«Цифровая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сегодня.</w:t>
            </w:r>
          </w:p>
          <w:p w14:paraId="1F73A20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«Умный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дом»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6D3E" w14:textId="77777777" w:rsidR="00D41305" w:rsidRPr="00307DCF" w:rsidRDefault="00D41305" w:rsidP="00D41305">
            <w:pPr>
              <w:widowControl w:val="0"/>
              <w:tabs>
                <w:tab w:val="left" w:pos="669"/>
                <w:tab w:val="left" w:pos="976"/>
                <w:tab w:val="left" w:pos="1439"/>
                <w:tab w:val="left" w:pos="1654"/>
                <w:tab w:val="left" w:pos="2001"/>
                <w:tab w:val="left" w:pos="2352"/>
                <w:tab w:val="left" w:pos="2560"/>
                <w:tab w:val="left" w:pos="2620"/>
                <w:tab w:val="left" w:pos="3070"/>
                <w:tab w:val="left" w:pos="3497"/>
                <w:tab w:val="left" w:pos="385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Экономика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как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управление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хозяйством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страны: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производство,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распределение,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обмен,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потребление.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делается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успешного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экономики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РФ?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экономикой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помощью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компьютера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(что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цифровая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экономика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интернет-экономика,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электронная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экономика).</w:t>
            </w:r>
          </w:p>
          <w:p w14:paraId="0797B6EC" w14:textId="77777777" w:rsidR="00D41305" w:rsidRPr="00307DCF" w:rsidRDefault="00D41305" w:rsidP="00D41305">
            <w:pPr>
              <w:widowControl w:val="0"/>
              <w:tabs>
                <w:tab w:val="left" w:pos="2798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«Умный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дом»: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«умное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освещение»,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«команды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электроприборам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(кофеварка,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чайник)»,</w:t>
            </w:r>
            <w:r w:rsidRPr="00307DCF">
              <w:rPr>
                <w:rFonts w:ascii="Times New Roman" w:eastAsiaTheme="minorEastAsia" w:hAnsi="Times New Roman" w:cs="Times New Roman"/>
                <w:spacing w:val="-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напоминания-сигналы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жителям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квартиры.</w:t>
            </w:r>
          </w:p>
        </w:tc>
        <w:tc>
          <w:tcPr>
            <w:tcW w:w="7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359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страны?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Откуда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произошло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«экономика»?».</w:t>
            </w:r>
          </w:p>
          <w:p w14:paraId="6081514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плаката-рисунка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экономическая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деятельность: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производство-распределение-обмен-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потребление».</w:t>
            </w:r>
          </w:p>
          <w:p w14:paraId="5C18A4F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попали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«умный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дом».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происходит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87DF8E4" w14:textId="134A032D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умном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доме»?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команды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голосовому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помощнику</w:t>
            </w:r>
          </w:p>
        </w:tc>
      </w:tr>
      <w:tr w:rsidR="00307DCF" w:rsidRPr="00307DCF" w14:paraId="26D96D02" w14:textId="77777777" w:rsidTr="00307DCF">
        <w:trPr>
          <w:trHeight w:hRule="exact" w:val="382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365A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  <w:p w14:paraId="532CED31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«Цифровая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экономика.</w:t>
            </w:r>
          </w:p>
          <w:p w14:paraId="7D944A1D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«Умный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город»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2828" w14:textId="77777777" w:rsidR="00307DCF" w:rsidRPr="00307DCF" w:rsidRDefault="00307DCF" w:rsidP="00307DCF">
            <w:pPr>
              <w:widowControl w:val="0"/>
              <w:tabs>
                <w:tab w:val="left" w:pos="2522"/>
                <w:tab w:val="left" w:pos="272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Цифровая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деятельность,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лежит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цифровыми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технологиями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(интернет-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экономика,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электронная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экономика).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«умный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город»:   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«умное   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освещение»,</w:t>
            </w:r>
          </w:p>
          <w:p w14:paraId="4ACD567B" w14:textId="77777777" w:rsidR="00307DCF" w:rsidRPr="00307DCF" w:rsidRDefault="00307DCF" w:rsidP="00307DCF">
            <w:pPr>
              <w:widowControl w:val="0"/>
              <w:tabs>
                <w:tab w:val="left" w:pos="2229"/>
                <w:tab w:val="left" w:pos="2417"/>
                <w:tab w:val="left" w:pos="2812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«умный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общественный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транспорт»,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противопожарные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датчики.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имеет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использование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цифровой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экономики?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Механизмы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цифровой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экономики: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роботы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(устройства,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повторяющие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заданной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программе);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искусственный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интеллект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(способность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учиться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выполнять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предложенные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задания)</w:t>
            </w:r>
          </w:p>
        </w:tc>
        <w:tc>
          <w:tcPr>
            <w:tcW w:w="7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7F41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«Компьютер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жизни».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</w:p>
          <w:p w14:paraId="16CDC0E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«Можно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прожить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компьютера?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умеет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компьютер?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заменил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компьютер?</w:t>
            </w:r>
          </w:p>
          <w:p w14:paraId="6E6DFAB0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фотографий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рисунками,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сделал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искусственный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интеллект.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похожи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изображения,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сделанные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компьютером;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разница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ними.</w:t>
            </w:r>
          </w:p>
          <w:p w14:paraId="0C37288D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путешествие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«умному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городу».</w:t>
            </w:r>
          </w:p>
          <w:p w14:paraId="3B1B7161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разработать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задания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робота,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предложенные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рисунки</w:t>
            </w:r>
          </w:p>
        </w:tc>
      </w:tr>
    </w:tbl>
    <w:p w14:paraId="57D8890B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5E283F48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1DE62A78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A06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</w:t>
            </w:r>
          </w:p>
        </w:tc>
      </w:tr>
      <w:tr w:rsidR="00D41305" w:rsidRPr="00307DCF" w14:paraId="798F04BD" w14:textId="77777777" w:rsidTr="00307DCF">
        <w:trPr>
          <w:trHeight w:hRule="exact" w:val="34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070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4B52" w14:textId="77777777" w:rsidR="00D41305" w:rsidRPr="00307DCF" w:rsidRDefault="00D41305" w:rsidP="00D41305">
            <w:pPr>
              <w:widowControl w:val="0"/>
              <w:tabs>
                <w:tab w:val="left" w:pos="328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Мать,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главные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слова.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Мать –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хозяйка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доме,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хранительница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семейного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очага,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воспитательница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детей.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Матери-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героини.</w:t>
            </w:r>
          </w:p>
          <w:p w14:paraId="7B804FF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поздравить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маму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матери?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CC5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маме»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«Мама».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расскажем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маме:</w:t>
            </w:r>
          </w:p>
          <w:p w14:paraId="0F14DB9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86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заботится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ребенке: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Ерошкина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колыбели»;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Кустодиева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«Утро».</w:t>
            </w:r>
          </w:p>
          <w:p w14:paraId="2E38CE2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Мама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помогает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ребенку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познать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мир: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Аверина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«Море»</w:t>
            </w:r>
          </w:p>
          <w:p w14:paraId="54488A2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ситуации: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девочек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«Ты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мама.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тебя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есть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дочка.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Она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капризничает.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успокоишь?».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мальчиков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думаешь,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будет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делать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мама».</w:t>
            </w:r>
          </w:p>
          <w:p w14:paraId="7DE8BC8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рассматривания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иллюстративного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материала: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Матери-героини»</w:t>
            </w:r>
          </w:p>
          <w:p w14:paraId="64966AE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«Нам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поздравить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маму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Днем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сделаем».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(плакатов)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ровесников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класса</w:t>
            </w:r>
          </w:p>
        </w:tc>
      </w:tr>
      <w:tr w:rsidR="00307DCF" w:rsidRPr="00307DCF" w14:paraId="7417212F" w14:textId="77777777" w:rsidTr="00307DCF">
        <w:trPr>
          <w:trHeight w:hRule="exact" w:val="51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0570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75F7" w14:textId="77777777" w:rsidR="00307DCF" w:rsidRPr="00307DCF" w:rsidRDefault="00307DCF" w:rsidP="00307DCF">
            <w:pPr>
              <w:widowControl w:val="0"/>
              <w:tabs>
                <w:tab w:val="left" w:pos="277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Мать,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самый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близкий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свете.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давних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мать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дитя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олицетворение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нежности,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любви,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привязанности.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Мадонна</w:t>
            </w:r>
          </w:p>
          <w:p w14:paraId="3FF33F83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мать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Иисуса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Христа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воплощение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любви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своему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ребенку.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картины  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Леонардо-да  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Винчи</w:t>
            </w:r>
          </w:p>
          <w:p w14:paraId="71D85E50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«Мадонна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Литта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14A723CB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Нравственная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истина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ценность: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чужих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бывает»: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защита,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помощь,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внимание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стороны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матерей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других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матерей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(примеры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ВОВ)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D89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маме»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кинофильма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«Мама»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(или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другой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мама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самый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близкий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человек?»</w:t>
            </w:r>
          </w:p>
          <w:p w14:paraId="19C7163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Леонардо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Винчи»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«Мадонна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Литта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испытывает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Мадонна,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глядя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своего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Сына?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Какими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словами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описать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взгляд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Иисуса?»</w:t>
            </w:r>
          </w:p>
          <w:p w14:paraId="05AD114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«Верно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суждение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чужих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бывает»?</w:t>
            </w:r>
          </w:p>
          <w:p w14:paraId="5B7CB8F1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Б.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«Мать».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вопросам: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рассказать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женщине,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которая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охраняет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сон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солдат,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освобождавших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село?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предположить,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она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думает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детях-солдатах?»</w:t>
            </w:r>
          </w:p>
          <w:p w14:paraId="5ACFE1D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Многодетные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семьи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приемными 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детьми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ВОВ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Деревских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усыновила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блокадного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Ленинграда),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выставка: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поздравительные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открытки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плакаты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дню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матери»</w:t>
            </w:r>
          </w:p>
        </w:tc>
      </w:tr>
    </w:tbl>
    <w:p w14:paraId="7EB5C00A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1D9549B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52508488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FA8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Родина?</w:t>
            </w:r>
          </w:p>
        </w:tc>
      </w:tr>
      <w:tr w:rsidR="00D41305" w:rsidRPr="00307DCF" w14:paraId="588039BA" w14:textId="77777777" w:rsidTr="00307DCF">
        <w:trPr>
          <w:trHeight w:hRule="exact" w:val="284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2DA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F84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Родина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страна,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где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родился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живет,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учится,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работает,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растит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Родина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отчий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дом,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родная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природа,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люди,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населенные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пункты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все,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относится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стране,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государству.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всегда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проявляет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чувства 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патриот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честно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трудится,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заботится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процветании,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уважает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историю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культуру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78B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«То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березка,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рябинка».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Обсуждение: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понимает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«Родина»?</w:t>
            </w:r>
          </w:p>
          <w:p w14:paraId="70A1AB84" w14:textId="77777777" w:rsidR="00D41305" w:rsidRPr="00307DCF" w:rsidRDefault="00D41305" w:rsidP="00D41305">
            <w:pPr>
              <w:widowControl w:val="0"/>
              <w:tabs>
                <w:tab w:val="left" w:pos="2537"/>
                <w:tab w:val="left" w:pos="3819"/>
                <w:tab w:val="left" w:pos="5571"/>
                <w:tab w:val="left" w:pos="7449"/>
                <w:tab w:val="left" w:pos="785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задание: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соотнесение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иллюстрации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названием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(тундра,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тайга,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Поволжье,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Урал,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Кавказ,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Камчатка).</w:t>
            </w:r>
          </w:p>
          <w:p w14:paraId="053DD92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городам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России: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Москва,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Санкт-Петербург,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Волгоград.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Достопримечательного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родного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края.</w:t>
            </w:r>
          </w:p>
          <w:p w14:paraId="30C03363" w14:textId="77777777" w:rsidR="00D41305" w:rsidRPr="00307DCF" w:rsidRDefault="00D41305" w:rsidP="00D41305">
            <w:pPr>
              <w:widowControl w:val="0"/>
              <w:tabs>
                <w:tab w:val="left" w:pos="1781"/>
                <w:tab w:val="left" w:pos="3096"/>
                <w:tab w:val="left" w:pos="3960"/>
                <w:tab w:val="left" w:pos="4967"/>
                <w:tab w:val="left" w:pos="6101"/>
                <w:tab w:val="left" w:pos="6699"/>
                <w:tab w:val="left" w:pos="7029"/>
                <w:tab w:val="left" w:pos="7480"/>
                <w:tab w:val="left" w:pos="850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Выставка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рисунков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детей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«Наша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Родина,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как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ее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вижу».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рисунках</w:t>
            </w:r>
          </w:p>
        </w:tc>
      </w:tr>
      <w:tr w:rsidR="00307DCF" w:rsidRPr="00307DCF" w14:paraId="4F9313F7" w14:textId="77777777" w:rsidTr="00307DCF">
        <w:trPr>
          <w:trHeight w:hRule="exact" w:val="516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7DFD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147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Родина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государство,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котором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живет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человек,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этого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Здесь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детство,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юность,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вступил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самостоятельную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трудовую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жизнь.  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Что  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значит</w:t>
            </w:r>
          </w:p>
          <w:p w14:paraId="2DB03D53" w14:textId="77777777" w:rsidR="00307DCF" w:rsidRPr="00307DCF" w:rsidRDefault="00307DCF" w:rsidP="00307DCF">
            <w:pPr>
              <w:widowControl w:val="0"/>
              <w:tabs>
                <w:tab w:val="left" w:pos="1590"/>
                <w:tab w:val="left" w:pos="2997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«любить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Родину,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служить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Родине»?</w:t>
            </w:r>
          </w:p>
          <w:p w14:paraId="5D2D6B33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мире.</w:t>
            </w:r>
          </w:p>
          <w:p w14:paraId="32765965" w14:textId="77777777" w:rsidR="00307DCF" w:rsidRPr="00307DCF" w:rsidRDefault="00307DCF" w:rsidP="00307DCF">
            <w:pPr>
              <w:widowControl w:val="0"/>
              <w:tabs>
                <w:tab w:val="left" w:pos="261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культуры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всего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мира.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Уникальные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социума,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вошедшие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список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ЮНЕСКО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57A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(исполнение)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начинается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Родина?».</w:t>
            </w:r>
          </w:p>
          <w:p w14:paraId="0240557A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Родиной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зову?»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(оценка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высказываний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великих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суждений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детей).</w:t>
            </w:r>
          </w:p>
          <w:p w14:paraId="791BE3B0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«Узнай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объект».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Восприятие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фото,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узнавание,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называние: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Уникальные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природы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вошедшие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список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ЮНЕСКО.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Уникальные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культурные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вошедшие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список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ЮНЕСКО.</w:t>
            </w:r>
          </w:p>
          <w:p w14:paraId="3DFACF6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переведем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названия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наших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великих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поэтов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писателей,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напечатанных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рубежом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(Пушкина,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Толстого,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Чехова)</w:t>
            </w:r>
          </w:p>
          <w:p w14:paraId="59F2B83E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«Наша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Родина,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вижу».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рисунках</w:t>
            </w:r>
          </w:p>
        </w:tc>
      </w:tr>
    </w:tbl>
    <w:p w14:paraId="4A336977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04DF556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1E82ED7E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1A0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вместе.</w:t>
            </w:r>
          </w:p>
        </w:tc>
      </w:tr>
      <w:tr w:rsidR="00D41305" w:rsidRPr="00307DCF" w14:paraId="72C1E06B" w14:textId="77777777" w:rsidTr="00307DCF">
        <w:trPr>
          <w:trHeight w:hRule="exact" w:val="36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B7E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6E3E" w14:textId="77777777" w:rsidR="00D41305" w:rsidRPr="00307DCF" w:rsidRDefault="00D41305" w:rsidP="00D41305">
            <w:pPr>
              <w:widowControl w:val="0"/>
              <w:tabs>
                <w:tab w:val="left" w:pos="2158"/>
                <w:tab w:val="left" w:pos="2336"/>
                <w:tab w:val="left" w:pos="38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времен: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поколение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связано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предыдущими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последующими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культурой,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историей,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средой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обитания.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(преемственность)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Семейное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древо.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родных,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представляют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предшествующие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поколения.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Сохранение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традиций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семьей,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народом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своего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класса.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F90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«Семейное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древо».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Краткий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традициях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остались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бабушек-дедушек.</w:t>
            </w:r>
          </w:p>
          <w:p w14:paraId="6DD80D0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Традиции,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связанные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проводом  зимы 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встречей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весны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РФ: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Веснянки,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татар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башкир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Каргатуй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ханты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манси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Вороны</w:t>
            </w:r>
            <w:proofErr w:type="gramStart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proofErr w:type="gramEnd"/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абота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материалом.</w:t>
            </w:r>
          </w:p>
          <w:p w14:paraId="1477D78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Эвристическая 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«Какие 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традиции 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будут 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нашего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класса?».</w:t>
            </w:r>
          </w:p>
          <w:p w14:paraId="5494FD2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класса: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«Мы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вместе».</w:t>
            </w:r>
          </w:p>
        </w:tc>
      </w:tr>
      <w:tr w:rsidR="00307DCF" w:rsidRPr="00307DCF" w14:paraId="52EE45CA" w14:textId="77777777" w:rsidTr="00307DCF">
        <w:trPr>
          <w:trHeight w:hRule="exact" w:val="441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258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64C4" w14:textId="77777777" w:rsidR="00307DCF" w:rsidRPr="00307DCF" w:rsidRDefault="00307DCF" w:rsidP="00307DCF">
            <w:pPr>
              <w:widowControl w:val="0"/>
              <w:tabs>
                <w:tab w:val="left" w:pos="2820"/>
                <w:tab w:val="left" w:pos="31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Историческая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проявляется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стремится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отражают</w:t>
            </w:r>
          </w:p>
          <w:p w14:paraId="0B8A7A04" w14:textId="77777777" w:rsidR="00307DCF" w:rsidRPr="00307DCF" w:rsidRDefault="00307DCF" w:rsidP="00307DCF">
            <w:pPr>
              <w:widowControl w:val="0"/>
              <w:tabs>
                <w:tab w:val="left" w:pos="288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нравственные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ценности</w:t>
            </w:r>
          </w:p>
          <w:p w14:paraId="5A779184" w14:textId="77777777" w:rsidR="00307DCF" w:rsidRPr="00307DCF" w:rsidRDefault="00307DCF" w:rsidP="00307DCF">
            <w:pPr>
              <w:widowControl w:val="0"/>
              <w:tabs>
                <w:tab w:val="left" w:pos="26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предыдущих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поколений.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ценности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добра,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заботы,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ответственности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благополучие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ближних: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«накорми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голодного,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напои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жаждущего,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одеть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нагого,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навестить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больного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милосерден».</w:t>
            </w:r>
          </w:p>
          <w:p w14:paraId="3816594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Благотворительные</w:t>
            </w:r>
          </w:p>
          <w:p w14:paraId="4C6C0150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(«Например,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«Подари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жизнь»)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31F4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поколений?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переходит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поколения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поколение?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значит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выражение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«всем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миром»?</w:t>
            </w:r>
          </w:p>
          <w:p w14:paraId="1F3839F4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«Обсуждение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сюжетам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«Постройка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дома»,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Бакшеева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обедом»,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Корин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«Трапеза»:</w:t>
            </w:r>
          </w:p>
          <w:p w14:paraId="4B141716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рассказать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зрителям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этими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сюжетами?</w:t>
            </w:r>
          </w:p>
          <w:p w14:paraId="5CC691D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иллюстрацией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видеоматериалами: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«Традиции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народов»: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Пластова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«Жатва»,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Маковского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«Пастушки»,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Прянишникова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«Ребятишки-рыбачки»,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Шишкин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«Косцы»,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Пиманенко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«Вечереет»,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Чикачев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«Охотники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привале»,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«Рыбалка»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выбор).</w:t>
            </w:r>
          </w:p>
          <w:p w14:paraId="48D5BFB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обсуждение 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видеофильма 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благотворительном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фонде</w:t>
            </w:r>
          </w:p>
          <w:p w14:paraId="4B27DA4B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«Подари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жизнь».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помочь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больным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детям?»</w:t>
            </w:r>
          </w:p>
        </w:tc>
      </w:tr>
    </w:tbl>
    <w:p w14:paraId="12CB5BBD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6"/>
          <w:pgSz w:w="16840" w:h="11910" w:orient="landscape"/>
          <w:pgMar w:top="780" w:right="560" w:bottom="1180" w:left="600" w:header="0" w:footer="980" w:gutter="0"/>
          <w:pgNumType w:start="41"/>
          <w:cols w:space="720"/>
          <w:noEndnote/>
        </w:sectPr>
      </w:pPr>
    </w:p>
    <w:p w14:paraId="1E8B26AC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8"/>
        <w:gridCol w:w="3955"/>
        <w:gridCol w:w="78"/>
        <w:gridCol w:w="9215"/>
      </w:tblGrid>
      <w:tr w:rsidR="00D41305" w:rsidRPr="00307DCF" w14:paraId="2EE83EBD" w14:textId="77777777" w:rsidTr="00307DCF">
        <w:trPr>
          <w:trHeight w:hRule="exact" w:val="572"/>
        </w:trPr>
        <w:tc>
          <w:tcPr>
            <w:tcW w:w="15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68C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Главный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закон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страны</w:t>
            </w:r>
          </w:p>
        </w:tc>
      </w:tr>
      <w:tr w:rsidR="00D41305" w:rsidRPr="00307DCF" w14:paraId="47A0A138" w14:textId="77777777" w:rsidTr="00307DCF">
        <w:trPr>
          <w:trHeight w:hRule="exact" w:val="227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B05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4DED" w14:textId="77777777" w:rsidR="00D41305" w:rsidRPr="00307DCF" w:rsidRDefault="00D41305" w:rsidP="00D41305">
            <w:pPr>
              <w:widowControl w:val="0"/>
              <w:tabs>
                <w:tab w:val="left" w:pos="2980"/>
                <w:tab w:val="left" w:pos="302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Конституция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Федерации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государства,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который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закрепляет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граждан.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обязательство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созданию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условий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благополучной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человека.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2348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обложки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Конституции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РФ.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записано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страны.</w:t>
            </w:r>
          </w:p>
          <w:p w14:paraId="5326A23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свободное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передвижение,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проживания,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свободный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отдых,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медицинскую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помощь.</w:t>
            </w:r>
          </w:p>
          <w:p w14:paraId="0C2A238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 задание: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соотнесем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иллюстрацию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правом ребенка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Заполним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таблицу: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</w:tr>
      <w:tr w:rsidR="0030148E" w:rsidRPr="00307DCF" w14:paraId="2F6768E5" w14:textId="77777777" w:rsidTr="00AA65D8">
        <w:trPr>
          <w:trHeight w:hRule="exact" w:val="483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820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DAD1553" w14:textId="77777777" w:rsidR="0030148E" w:rsidRPr="00307DCF" w:rsidRDefault="0030148E" w:rsidP="00AA6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417DA82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Конституция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страны.</w:t>
            </w:r>
          </w:p>
          <w:p w14:paraId="12268066" w14:textId="77777777" w:rsidR="0030148E" w:rsidRPr="00307DCF" w:rsidRDefault="0030148E" w:rsidP="00AA65D8">
            <w:pPr>
              <w:widowControl w:val="0"/>
              <w:tabs>
                <w:tab w:val="left" w:pos="1567"/>
                <w:tab w:val="left" w:pos="2352"/>
                <w:tab w:val="left" w:pos="379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свобода</w:t>
            </w:r>
            <w:r w:rsidRPr="00307DCF">
              <w:rPr>
                <w:rFonts w:ascii="Times New Roman" w:eastAsiaTheme="minorEastAsia" w:hAnsi="Times New Roman" w:cs="Times New Roman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вероисповедования,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участие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A18945B" w14:textId="77777777" w:rsidR="0030148E" w:rsidRPr="00307DCF" w:rsidRDefault="0030148E" w:rsidP="00AA65D8">
            <w:pPr>
              <w:widowControl w:val="0"/>
              <w:tabs>
                <w:tab w:val="left" w:pos="1411"/>
                <w:tab w:val="left" w:pos="2834"/>
                <w:tab w:val="left" w:pos="33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управлении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делами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государства;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избирать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быть</w:t>
            </w:r>
          </w:p>
          <w:p w14:paraId="4C0055F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избранным;</w:t>
            </w:r>
          </w:p>
          <w:p w14:paraId="43EE44E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(доступ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культурным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ценностям)</w:t>
            </w:r>
          </w:p>
          <w:p w14:paraId="26D58AB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Обязанность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установленные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законом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правила,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каждый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 Обязанности</w:t>
            </w:r>
            <w:r w:rsidRPr="00307DCF">
              <w:rPr>
                <w:rFonts w:ascii="Times New Roman" w:eastAsiaTheme="minorEastAsia" w:hAnsi="Times New Roman" w:cs="Times New Roman"/>
                <w:spacing w:val="-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школьника.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9383911" w14:textId="77777777" w:rsidR="0030148E" w:rsidRPr="00307DCF" w:rsidRDefault="0030148E" w:rsidP="00AA6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3B2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обложки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Конституции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РФ.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Конституцию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называют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главным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законом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государства?</w:t>
            </w:r>
          </w:p>
          <w:p w14:paraId="63D462A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«Может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общество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жить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правил,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являются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правами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обязанностями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человека?</w:t>
            </w:r>
          </w:p>
          <w:p w14:paraId="65D92A1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вспомним,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записаны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главном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РФ?</w:t>
            </w:r>
          </w:p>
          <w:p w14:paraId="573149A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познакомимся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другими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правами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программным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содержанием)</w:t>
            </w:r>
          </w:p>
          <w:p w14:paraId="18E3E24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обязанность?</w:t>
            </w:r>
          </w:p>
          <w:p w14:paraId="796C069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«Когда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возникли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общества?».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берегли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огонь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первобытном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обществе?»: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наказывали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дежурного,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ночью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костра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засыпал?</w:t>
            </w:r>
          </w:p>
          <w:p w14:paraId="4044EDE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выберем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суждения,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обязанностях</w:t>
            </w:r>
            <w:r w:rsidRPr="00307DCF">
              <w:rPr>
                <w:rFonts w:ascii="Times New Roman" w:eastAsiaTheme="minorEastAsia" w:hAnsi="Times New Roman" w:cs="Times New Roman"/>
                <w:spacing w:val="-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школьника.</w:t>
            </w:r>
          </w:p>
        </w:tc>
      </w:tr>
    </w:tbl>
    <w:p w14:paraId="7855B243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4EE495D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334F9EC1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498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нашего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времени</w:t>
            </w:r>
          </w:p>
        </w:tc>
      </w:tr>
      <w:tr w:rsidR="00D41305" w:rsidRPr="00307DCF" w14:paraId="6A19946A" w14:textId="77777777" w:rsidTr="0030148E">
        <w:trPr>
          <w:trHeight w:hRule="exact" w:val="39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1C5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1C37" w14:textId="77777777" w:rsidR="00D41305" w:rsidRPr="00307DCF" w:rsidRDefault="00D41305" w:rsidP="00D41305">
            <w:pPr>
              <w:widowControl w:val="0"/>
              <w:tabs>
                <w:tab w:val="left" w:pos="2002"/>
                <w:tab w:val="left" w:pos="281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человек,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совершающий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поступки,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необычные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отваге.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Совершая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подвиги,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никогда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думает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опасности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себя,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направлены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спасение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других.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являются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взрослые,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уважения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героям,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стремление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воспитывать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волевые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качества: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смелость,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решительность,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стремление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прийти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2A3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«Герои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времени»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врачах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Благовещенска.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«Можно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назвать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поступок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врачей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подвигом?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думали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врачи,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узнав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пожаре?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себя?</w:t>
            </w:r>
          </w:p>
          <w:p w14:paraId="17518D3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проанализировав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поступок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подростка,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составить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героические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поступки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Вани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Макарова,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Максима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Кобычева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Лиды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Пономарёвой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Марины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Плотниковой.</w:t>
            </w:r>
          </w:p>
          <w:p w14:paraId="2EA2602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фотографий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орденов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Ордена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мужества,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медаль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отвагу».</w:t>
            </w:r>
          </w:p>
          <w:p w14:paraId="264F795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памятников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пожарным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спасателям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(Новосибирск);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героям,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погибшим,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спасая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(Севастополь),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морякам-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подводникам,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погибшим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(Курск),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пожарным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спасателям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МЧС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(Тверь)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выбор.</w:t>
            </w:r>
          </w:p>
          <w:p w14:paraId="51EF72F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находимся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около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памятника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времени.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возложим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памятнику,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напишем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ленточке?</w:t>
            </w:r>
          </w:p>
        </w:tc>
      </w:tr>
      <w:tr w:rsidR="0030148E" w:rsidRPr="00307DCF" w14:paraId="45755DF1" w14:textId="77777777" w:rsidTr="00AA65D8">
        <w:trPr>
          <w:trHeight w:hRule="exact" w:val="48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02E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C3E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ценою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собственной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здоровья,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спасающего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других: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смелость,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самопожертвование,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судьбу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других,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страха.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военных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</w:t>
            </w:r>
          </w:p>
          <w:p w14:paraId="5F70AEBD" w14:textId="77777777" w:rsidR="0030148E" w:rsidRPr="00307DCF" w:rsidRDefault="0030148E" w:rsidP="00AA65D8">
            <w:pPr>
              <w:widowControl w:val="0"/>
              <w:tabs>
                <w:tab w:val="left" w:pos="211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уважения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героям,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стремление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воспитывать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волевые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смелость,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решительность,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стремление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прийти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747C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памятников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времени.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пожарным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спасателям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(Новосибирск);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погибшим,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спасая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(Севастополь),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морякам-подводникам,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погибшим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(Курск),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пожарным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спасателям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МЧС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(Тверь)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 на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выбор.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Почему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принято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ставить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памятники?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напоминать?</w:t>
            </w:r>
          </w:p>
          <w:p w14:paraId="0A3D7B2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Составление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классной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памяти: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кратких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рассказов-напоминаний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героях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Великой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Отечественной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войны.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И.А.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Покрышкин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(трижды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Союза),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Кожедуб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(трижды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Союза;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К.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Евстигнеев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(дважды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Союза),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Матросов,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Фрунзе,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Гризодубова,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Талалихин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выбор).</w:t>
            </w:r>
          </w:p>
          <w:p w14:paraId="73A9A922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видеоматериалов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составить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список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героев,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совершавших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исполнении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служебного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долга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Солнечников,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Маковкин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Малинников,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Ануфриева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К.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Парикожа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Логвинов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Максудов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список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героев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простых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пришедшим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Грушин,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Продовиков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К.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Щеголев,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Игорь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Няч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Артем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Потехин).</w:t>
            </w:r>
          </w:p>
          <w:p w14:paraId="4ECA644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находимся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около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памятника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времени.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возложим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памятнику,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напишем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ленточке?</w:t>
            </w:r>
          </w:p>
        </w:tc>
      </w:tr>
    </w:tbl>
    <w:p w14:paraId="725F92ED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1C706E7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5C015E1C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433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«Новый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традиции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праздника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России»</w:t>
            </w:r>
          </w:p>
        </w:tc>
      </w:tr>
      <w:tr w:rsidR="00D41305" w:rsidRPr="00307DCF" w14:paraId="5DF95379" w14:textId="77777777" w:rsidTr="00307DCF">
        <w:trPr>
          <w:trHeight w:hRule="exact" w:val="51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3CC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5C2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Новый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любимый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семейный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праздник.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возникновения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новогоднего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года.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Подарки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пожелания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Новый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создания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новогодних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игрушек.</w:t>
            </w:r>
          </w:p>
          <w:p w14:paraId="1064987D" w14:textId="77777777" w:rsidR="00D41305" w:rsidRPr="00307DCF" w:rsidRDefault="00D41305" w:rsidP="00D41305">
            <w:pPr>
              <w:widowControl w:val="0"/>
              <w:tabs>
                <w:tab w:val="left" w:pos="245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Традиции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Новогоднего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России: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якутов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(праздник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Ысыах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");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бурятов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Месяца);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осетинский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Ногбон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татар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(«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Навруз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»)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AAD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«Москва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Новогодняя!».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украшен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Новому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году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(поселок,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село).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украшен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ваш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года.</w:t>
            </w:r>
          </w:p>
          <w:p w14:paraId="2BB97D4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любимая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новогодняя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игрушка».</w:t>
            </w:r>
          </w:p>
          <w:p w14:paraId="0608186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«фабрика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елочных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игрушек»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(Москва)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коллективного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«История</w:t>
            </w:r>
          </w:p>
          <w:p w14:paraId="7F9C50A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Новогоднего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России»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иллюстративного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материала)</w:t>
            </w:r>
          </w:p>
          <w:p w14:paraId="2ACEE37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(или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рассказывание)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коротких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историй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года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</w:p>
        </w:tc>
      </w:tr>
      <w:tr w:rsidR="00D41305" w:rsidRPr="00307DCF" w14:paraId="428F3D9B" w14:textId="77777777" w:rsidTr="00307DCF">
        <w:trPr>
          <w:trHeight w:hRule="exact" w:val="290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43D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64BF" w14:textId="77777777" w:rsidR="00D41305" w:rsidRPr="00307DCF" w:rsidRDefault="00D41305" w:rsidP="00D41305">
            <w:pPr>
              <w:widowControl w:val="0"/>
              <w:tabs>
                <w:tab w:val="left" w:pos="22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возникновения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новогоднего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подготовке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встрече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года.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Новогоднего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странах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мира: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Швеции,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Франции,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Испания,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Китай,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Япония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E4D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украсим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Новому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году?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сделаем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своими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руками?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поздравим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(детского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дома)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годом?</w:t>
            </w:r>
          </w:p>
          <w:p w14:paraId="430B730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новогодней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игрушки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(г.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Клин).</w:t>
            </w:r>
          </w:p>
          <w:p w14:paraId="2947CCF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составление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коротких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традиции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года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странах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мира</w:t>
            </w:r>
          </w:p>
        </w:tc>
      </w:tr>
    </w:tbl>
    <w:p w14:paraId="0C3B3249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5604DF3A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2B33AFF1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A39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«А»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«Я».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450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лет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«Азбуке»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Ивана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Федорова</w:t>
            </w:r>
          </w:p>
        </w:tc>
      </w:tr>
      <w:tr w:rsidR="00D41305" w:rsidRPr="00307DCF" w14:paraId="7A493F7F" w14:textId="77777777" w:rsidTr="00307DCF">
        <w:trPr>
          <w:trHeight w:hRule="exact" w:val="25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883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93C0" w14:textId="77777777" w:rsidR="00D41305" w:rsidRPr="00307DCF" w:rsidRDefault="00D41305" w:rsidP="00D41305">
            <w:pPr>
              <w:widowControl w:val="0"/>
              <w:tabs>
                <w:tab w:val="left" w:pos="24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выдающийся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первопечатник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составитель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издатель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первых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создатель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методики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грамоте.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Особенности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построения</w:t>
            </w:r>
            <w:r w:rsidRPr="00307DCF">
              <w:rPr>
                <w:rFonts w:ascii="Times New Roman" w:eastAsiaTheme="minorEastAsia" w:hAnsi="Times New Roman" w:cs="Times New Roman"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«Азбуки»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0AA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«Азбуки»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Федорова.</w:t>
            </w:r>
          </w:p>
          <w:p w14:paraId="47CCD98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букв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современным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«Букварем».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думаете,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интересен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того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такой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учебник?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Мог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создать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такую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книгу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понимал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знал,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учить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грамоте?</w:t>
            </w:r>
          </w:p>
          <w:p w14:paraId="18C28A8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находимся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Москве,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Федорову.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Захотелось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вам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положить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памятнику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цветы?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Какие?</w:t>
            </w:r>
          </w:p>
        </w:tc>
      </w:tr>
      <w:tr w:rsidR="00D41305" w:rsidRPr="00307DCF" w14:paraId="7BC6F375" w14:textId="77777777" w:rsidTr="00307DCF">
        <w:trPr>
          <w:trHeight w:hRule="exact" w:val="451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DEE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0FD2" w14:textId="77777777" w:rsidR="00D41305" w:rsidRPr="00307DCF" w:rsidRDefault="00D41305" w:rsidP="00D41305">
            <w:pPr>
              <w:widowControl w:val="0"/>
              <w:tabs>
                <w:tab w:val="left" w:pos="2236"/>
                <w:tab w:val="left" w:pos="2578"/>
                <w:tab w:val="left" w:pos="308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выдающийся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первопечатник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создатель первого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печатного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учебника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славянской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письменности.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Трудности,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которыми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пришлось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встретиться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первопечатнику.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построения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«Азбуки»,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правила,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изучали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C53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Федорова,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которыми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приветствует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ученика:</w:t>
            </w:r>
          </w:p>
          <w:p w14:paraId="50F6348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«…Если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труды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окажутся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достойными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вашей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милости,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примите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любовью.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трудиться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другими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угодными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книгами,</w:t>
            </w:r>
          </w:p>
          <w:p w14:paraId="104A1AA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высказывания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Федорова,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составить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первопечатника: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каким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был,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чему стремился,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желания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него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главными.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«Помощи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поклоны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творя,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коленям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припадая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простираясь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ними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земле;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капающими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глубины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сердца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слезами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моими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ноги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омывал»;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«скорби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беды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перенесу»,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лишь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начатое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дело.</w:t>
            </w:r>
          </w:p>
          <w:p w14:paraId="05EE2D7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«Азбуки»,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изучали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дети,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овладеть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грамотой.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«Можно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назвать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педагогом?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Знал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грамоте?</w:t>
            </w:r>
          </w:p>
          <w:p w14:paraId="1D525D0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XVI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встретили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Федорова,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ему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сказали?</w:t>
            </w:r>
          </w:p>
        </w:tc>
      </w:tr>
    </w:tbl>
    <w:p w14:paraId="1A76D8A0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5C61352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3FF9CE0C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3BB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Налоговая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D41305" w:rsidRPr="00307DCF" w14:paraId="3F826B54" w14:textId="77777777" w:rsidTr="00307DCF">
        <w:trPr>
          <w:trHeight w:hRule="exact" w:val="38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71C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F42C" w14:textId="77777777" w:rsidR="00D41305" w:rsidRPr="00307DCF" w:rsidRDefault="00D41305" w:rsidP="00D41305">
            <w:pPr>
              <w:widowControl w:val="0"/>
              <w:tabs>
                <w:tab w:val="left" w:pos="26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денежные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между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организацией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любым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работающим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человеком,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необходимая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обязательная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любых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доходов.</w:t>
            </w:r>
          </w:p>
          <w:p w14:paraId="36AB393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взимаются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налоги?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Откуда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государство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берет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деньги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учреждений,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армии,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объектов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культуры,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жилья,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детских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садов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больниц,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стадионов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др.?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D45B" w14:textId="77777777" w:rsidR="00D41305" w:rsidRPr="00307DCF" w:rsidRDefault="00D41305" w:rsidP="00D41305">
            <w:pPr>
              <w:widowControl w:val="0"/>
              <w:tabs>
                <w:tab w:val="left" w:pos="1611"/>
                <w:tab w:val="left" w:pos="2095"/>
                <w:tab w:val="left" w:pos="4430"/>
                <w:tab w:val="left" w:pos="5782"/>
                <w:tab w:val="left" w:pos="802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иллюстрациями,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которые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демонстрируют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примеры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</w:t>
            </w:r>
            <w:r w:rsidRPr="00307DCF">
              <w:rPr>
                <w:rFonts w:ascii="Times New Roman" w:eastAsiaTheme="minorEastAsia" w:hAnsi="Times New Roman" w:cs="Times New Roman"/>
                <w:spacing w:val="-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налогов.</w:t>
            </w:r>
          </w:p>
          <w:p w14:paraId="4A8892C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деньги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строятся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больницы,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сады,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школы;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благоустраиваются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города,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ремонтируются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дороги?»</w:t>
            </w:r>
          </w:p>
          <w:p w14:paraId="7474CA5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«Может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отказаться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платить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налоги?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говорят,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уплата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гражданина?»</w:t>
            </w:r>
          </w:p>
        </w:tc>
      </w:tr>
      <w:tr w:rsidR="00D41305" w:rsidRPr="00307DCF" w14:paraId="05E3BAC2" w14:textId="77777777" w:rsidTr="00307DCF">
        <w:trPr>
          <w:trHeight w:hRule="exact" w:val="38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508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25A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Появление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возникновением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государства: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органов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власти,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чиновников.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обойтись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налогов,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дохода.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Коллективные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потребности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A89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иллюстративного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сформулировать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коллективные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государстве?»</w:t>
            </w:r>
          </w:p>
          <w:p w14:paraId="03BFE3A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«Может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отказаться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платить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налоги?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говорят,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уплата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гражданина?»</w:t>
            </w:r>
          </w:p>
          <w:p w14:paraId="738C2AE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зарплату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руб.,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восьмую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часть,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сколько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налог?</w:t>
            </w:r>
          </w:p>
          <w:p w14:paraId="63566EC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«Может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отказаться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платить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налоги?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говорят,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уплата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гражданина?»</w:t>
            </w:r>
          </w:p>
        </w:tc>
      </w:tr>
    </w:tbl>
    <w:p w14:paraId="0C805363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320BA53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5131"/>
        <w:gridCol w:w="8195"/>
      </w:tblGrid>
      <w:tr w:rsidR="00D41305" w:rsidRPr="00307DCF" w14:paraId="7E5276FE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842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Непокоренные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(блокада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Ленинграда)</w:t>
            </w:r>
          </w:p>
        </w:tc>
      </w:tr>
      <w:tr w:rsidR="00D41305" w:rsidRPr="00307DCF" w14:paraId="4CB45152" w14:textId="77777777" w:rsidTr="0030148E">
        <w:trPr>
          <w:trHeight w:hRule="exact" w:val="327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F76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A0C1" w14:textId="77777777" w:rsidR="00D41305" w:rsidRPr="00307DCF" w:rsidRDefault="00D41305" w:rsidP="00D41305">
            <w:pPr>
              <w:widowControl w:val="0"/>
              <w:tabs>
                <w:tab w:val="left" w:pos="38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блокада?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900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обстрелом,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продовольствия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электричества.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жили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чём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мечтали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  блокадного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города: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ленинградский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ломтик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хлеба;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печь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буржуйка;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блокадная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школа,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праздновали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Новый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год...</w:t>
            </w:r>
          </w:p>
          <w:p w14:paraId="79A9D56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жизни.</w:t>
            </w:r>
          </w:p>
          <w:p w14:paraId="036C4FE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Посильная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взрослым: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уход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ранеными,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дежурство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крыше.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D3B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видеофильма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«Салют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Ленинграде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честь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прорыва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блокады».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ленинградцы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плачут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салюта?</w:t>
            </w:r>
          </w:p>
          <w:p w14:paraId="1162FC6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Послушаем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метронома.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подавал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сигналы?</w:t>
            </w:r>
          </w:p>
          <w:p w14:paraId="1D7AB43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блокадного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тему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«Ладога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жизни».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рисунки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детей?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сказать,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авторы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вспоминают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историю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жизни?</w:t>
            </w:r>
          </w:p>
          <w:p w14:paraId="076195C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фотографиями: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класса,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отличается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времени?</w:t>
            </w:r>
          </w:p>
          <w:p w14:paraId="45BBB24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подошли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памятнику,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посвященному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блокадного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Ленинграда.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Постоим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около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него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тихо,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поклонимся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сдавшихся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врагу,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положим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цветы</w:t>
            </w:r>
          </w:p>
        </w:tc>
      </w:tr>
      <w:tr w:rsidR="0030148E" w:rsidRPr="00307DCF" w14:paraId="3F2FC0FC" w14:textId="77777777" w:rsidTr="0030148E">
        <w:trPr>
          <w:trHeight w:hRule="exact" w:val="53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B2C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5424" w14:textId="77777777" w:rsidR="0030148E" w:rsidRPr="00307DCF" w:rsidRDefault="0030148E" w:rsidP="00AA65D8">
            <w:pPr>
              <w:widowControl w:val="0"/>
              <w:tabs>
                <w:tab w:val="left" w:pos="222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Блокада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Ленинграда: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900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страшных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дней: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холод,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голод,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отсутствие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электричества,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ежедневные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обстрелы.</w:t>
            </w:r>
          </w:p>
          <w:p w14:paraId="0237B19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продолжалась: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работал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военный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завод,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убирали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снег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улиц;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радио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шли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передачи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«Говорит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Ленинград»;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работали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учились.</w:t>
            </w:r>
          </w:p>
          <w:p w14:paraId="2DA580EB" w14:textId="77777777" w:rsidR="0030148E" w:rsidRPr="00307DCF" w:rsidRDefault="0030148E" w:rsidP="00AA65D8">
            <w:pPr>
              <w:widowControl w:val="0"/>
              <w:tabs>
                <w:tab w:val="left" w:pos="1145"/>
                <w:tab w:val="left" w:pos="1642"/>
                <w:tab w:val="left" w:pos="2501"/>
                <w:tab w:val="left" w:pos="2709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кабель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жизни;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эвакуация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детей.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Посильная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взрослым: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уход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ранеными,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дежурство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крыше.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Под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грохот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канонады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продолжалась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культурная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блокадного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Ленинграда:</w:t>
            </w:r>
          </w:p>
          <w:p w14:paraId="414F89A5" w14:textId="77777777" w:rsidR="0030148E" w:rsidRPr="00307DCF" w:rsidRDefault="0030148E" w:rsidP="00AA65D8">
            <w:pPr>
              <w:widowControl w:val="0"/>
              <w:tabs>
                <w:tab w:val="left" w:pos="2445"/>
                <w:tab w:val="left" w:pos="2705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работала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филармония,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блокадный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театр,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музеях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проводились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экскурсии,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печатались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газеты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работали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выставки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ленинградских</w:t>
            </w:r>
            <w:r w:rsidRPr="00307DCF">
              <w:rPr>
                <w:rFonts w:ascii="Times New Roman" w:eastAsiaTheme="minorEastAsia" w:hAnsi="Times New Roman" w:cs="Times New Roman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художников.</w:t>
            </w:r>
          </w:p>
          <w:p w14:paraId="23605A5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Январь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1944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снятие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блокады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1F9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видеофильма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«Салют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Ленинграде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честь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прорыва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блокады».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ленинградцы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плачут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салюта?</w:t>
            </w:r>
          </w:p>
          <w:p w14:paraId="6F04999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фотографиями: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эпизодов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блокадном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городе: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кабель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наведение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порядка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улице.</w:t>
            </w:r>
          </w:p>
          <w:p w14:paraId="1E85CBC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Боим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«Ладога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жизни».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вопросам: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сидит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грузовике?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Куда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везут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детей?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Какая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стоит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погода?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солдат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красным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флажком?</w:t>
            </w:r>
          </w:p>
          <w:p w14:paraId="0DE6ECC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отрывков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дневника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мальчика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Саши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(12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лет),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работал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поваренком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заводской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столовой.</w:t>
            </w:r>
          </w:p>
          <w:p w14:paraId="6F17631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радиопередаче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«Говорит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Ленинград»,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стихов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Ольги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Берггольц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F4060E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фотографий: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учились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примечателен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учебный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класс;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взрослым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(работа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госпитале,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дежурство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крышах).</w:t>
            </w:r>
          </w:p>
          <w:p w14:paraId="13D2AD7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могут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рассказать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афиши?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(описание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фактов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культурной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блокадного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Ленинграда)</w:t>
            </w:r>
          </w:p>
          <w:p w14:paraId="1455EB4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(отрывка):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операция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«Искра».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Прорыв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блокады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Ленинграда: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было?</w:t>
            </w:r>
          </w:p>
        </w:tc>
      </w:tr>
    </w:tbl>
    <w:p w14:paraId="3CA0A1B6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02AD0BEE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38230528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537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Союзники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России</w:t>
            </w:r>
          </w:p>
        </w:tc>
      </w:tr>
      <w:tr w:rsidR="00D41305" w:rsidRPr="00307DCF" w14:paraId="33EE2CD5" w14:textId="77777777" w:rsidTr="0030148E">
        <w:trPr>
          <w:trHeight w:hRule="exact" w:val="34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AE1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8B0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называют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союзником?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Договор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безопасности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государств,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совместно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борются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терроризмом.</w:t>
            </w:r>
          </w:p>
          <w:p w14:paraId="022ABA94" w14:textId="77777777" w:rsidR="00D41305" w:rsidRPr="00307DCF" w:rsidRDefault="00D41305" w:rsidP="00D41305">
            <w:pPr>
              <w:widowControl w:val="0"/>
              <w:tabs>
                <w:tab w:val="left" w:pos="2280"/>
                <w:tab w:val="left" w:pos="3871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Экономическое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сотрудничество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государств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Россией: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Китай,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Белоруссия.</w:t>
            </w:r>
          </w:p>
          <w:p w14:paraId="3C447F3B" w14:textId="77777777" w:rsidR="00D41305" w:rsidRPr="00307DCF" w:rsidRDefault="00D41305" w:rsidP="00D41305">
            <w:pPr>
              <w:widowControl w:val="0"/>
              <w:tabs>
                <w:tab w:val="left" w:pos="2290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Культурное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сотрудничество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Россией: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спортивные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соревнования,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художественные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выставки,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конкурсы,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выступления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театров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CE8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«Сравним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сложенными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груди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руками,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другой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пожимающие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другу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руки)».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Какую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них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«союзники»?</w:t>
            </w:r>
          </w:p>
          <w:p w14:paraId="4DEC141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страны,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объединились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(стали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союзниками)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международным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терроризмом.</w:t>
            </w:r>
          </w:p>
          <w:p w14:paraId="74CA848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описать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товары,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получает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(Китай,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Белоруссия,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Турция,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Сирия)</w:t>
            </w:r>
          </w:p>
          <w:p w14:paraId="184BEDC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выступления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Большого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театра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рубежом</w:t>
            </w:r>
          </w:p>
        </w:tc>
      </w:tr>
      <w:tr w:rsidR="0030148E" w:rsidRPr="00307DCF" w14:paraId="4890EFD6" w14:textId="77777777" w:rsidTr="00AA65D8">
        <w:trPr>
          <w:trHeight w:hRule="exact" w:val="454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049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EF57" w14:textId="77777777" w:rsidR="0030148E" w:rsidRPr="00307DCF" w:rsidRDefault="0030148E" w:rsidP="00AA65D8">
            <w:pPr>
              <w:widowControl w:val="0"/>
              <w:tabs>
                <w:tab w:val="left" w:pos="24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Союзники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современной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Договор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коллективной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безопасности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объединение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государств,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совместно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борются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терроризмом.</w:t>
            </w:r>
          </w:p>
          <w:p w14:paraId="759FAD1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Научное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сотрудничество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Белоруссией,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Китаем,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Индией,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Кубой.</w:t>
            </w:r>
          </w:p>
          <w:p w14:paraId="09BFB541" w14:textId="77777777" w:rsidR="0030148E" w:rsidRPr="00307DCF" w:rsidRDefault="0030148E" w:rsidP="00AA65D8">
            <w:pPr>
              <w:widowControl w:val="0"/>
              <w:tabs>
                <w:tab w:val="left" w:pos="1694"/>
                <w:tab w:val="left" w:pos="2280"/>
                <w:tab w:val="left" w:pos="3047"/>
                <w:tab w:val="left" w:pos="38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Экономическое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сотрудничество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государств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Россией: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Китай,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Турция,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Белоруссия,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Сирия.</w:t>
            </w:r>
          </w:p>
          <w:p w14:paraId="1A994220" w14:textId="77777777" w:rsidR="0030148E" w:rsidRPr="00307DCF" w:rsidRDefault="0030148E" w:rsidP="00AA65D8">
            <w:pPr>
              <w:widowControl w:val="0"/>
              <w:tabs>
                <w:tab w:val="left" w:pos="229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Культурное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сотрудничество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Россией: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спортивные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соревнования,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художественные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выставки,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конкурсы,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выступления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театров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925B" w14:textId="77777777" w:rsidR="0030148E" w:rsidRPr="00307DCF" w:rsidRDefault="0030148E" w:rsidP="00AA65D8">
            <w:pPr>
              <w:widowControl w:val="0"/>
              <w:tabs>
                <w:tab w:val="left" w:pos="1928"/>
                <w:tab w:val="left" w:pos="2997"/>
                <w:tab w:val="left" w:pos="4705"/>
                <w:tab w:val="left" w:pos="5970"/>
                <w:tab w:val="left" w:pos="7581"/>
                <w:tab w:val="left" w:pos="895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подписание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главами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государств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договора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сотрудничестве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(В.В.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Путин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А.Г.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Лукашенко)</w:t>
            </w:r>
          </w:p>
          <w:p w14:paraId="531D608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Интерактивное 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задание: 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подберем 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антонимы 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синонимы 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союзник.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Сформулируем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суждение: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союзник.</w:t>
            </w:r>
          </w:p>
          <w:p w14:paraId="290D397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сотрудничество?</w:t>
            </w:r>
          </w:p>
          <w:p w14:paraId="7B617D70" w14:textId="77777777" w:rsidR="0030148E" w:rsidRPr="00307DCF" w:rsidRDefault="0030148E" w:rsidP="00AA65D8">
            <w:pPr>
              <w:widowControl w:val="0"/>
              <w:tabs>
                <w:tab w:val="left" w:pos="2473"/>
                <w:tab w:val="left" w:pos="3692"/>
                <w:tab w:val="left" w:pos="4181"/>
                <w:tab w:val="left" w:pos="5208"/>
                <w:tab w:val="left" w:pos="7022"/>
                <w:tab w:val="left" w:pos="81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задание: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основе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описать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товары,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получает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(Китай,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Белоруссия,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Турция,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Сирия)</w:t>
            </w:r>
          </w:p>
          <w:p w14:paraId="66162646" w14:textId="77777777" w:rsidR="0030148E" w:rsidRPr="00307DCF" w:rsidRDefault="0030148E" w:rsidP="00AA65D8">
            <w:pPr>
              <w:widowControl w:val="0"/>
              <w:tabs>
                <w:tab w:val="left" w:pos="2003"/>
                <w:tab w:val="left" w:pos="2529"/>
                <w:tab w:val="left" w:pos="3731"/>
                <w:tab w:val="left" w:pos="4876"/>
                <w:tab w:val="left" w:pos="7382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оценка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видео: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параолимпийские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соревнования;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художественные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выставки,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выступления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Большого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театра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рубежом.</w:t>
            </w:r>
          </w:p>
          <w:p w14:paraId="7AC73D8B" w14:textId="77777777" w:rsidR="0030148E" w:rsidRPr="00307DCF" w:rsidRDefault="0030148E" w:rsidP="00AA65D8">
            <w:pPr>
              <w:widowControl w:val="0"/>
              <w:tabs>
                <w:tab w:val="left" w:pos="2486"/>
                <w:tab w:val="left" w:pos="3718"/>
                <w:tab w:val="left" w:pos="5464"/>
                <w:tab w:val="left" w:pos="7259"/>
                <w:tab w:val="left" w:pos="876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задание: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восстановим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пословицу.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Например,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одиночку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слабы,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вместе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сильны».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«Где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большинство,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сила».</w:t>
            </w:r>
          </w:p>
        </w:tc>
      </w:tr>
    </w:tbl>
    <w:p w14:paraId="533AC809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7"/>
          <w:pgSz w:w="16840" w:h="11910" w:orient="landscape"/>
          <w:pgMar w:top="780" w:right="560" w:bottom="1180" w:left="600" w:header="0" w:footer="980" w:gutter="0"/>
          <w:pgNumType w:start="51"/>
          <w:cols w:space="720"/>
          <w:noEndnote/>
        </w:sectPr>
      </w:pPr>
    </w:p>
    <w:p w14:paraId="1ED881C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763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4961"/>
        <w:gridCol w:w="9639"/>
      </w:tblGrid>
      <w:tr w:rsidR="00D41305" w:rsidRPr="00307DCF" w14:paraId="188C261E" w14:textId="77777777" w:rsidTr="0030148E">
        <w:trPr>
          <w:trHeight w:hRule="exact" w:val="572"/>
        </w:trPr>
        <w:tc>
          <w:tcPr>
            <w:tcW w:w="15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693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21.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Менделеев.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190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лет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дня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рождения</w:t>
            </w:r>
          </w:p>
        </w:tc>
      </w:tr>
      <w:tr w:rsidR="00D41305" w:rsidRPr="00307DCF" w14:paraId="2B524CD2" w14:textId="77777777" w:rsidTr="0030148E">
        <w:trPr>
          <w:trHeight w:hRule="exact" w:val="4547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1D2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02E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Наука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ученые: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научные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открытия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позволили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изменить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общество.</w:t>
            </w:r>
          </w:p>
          <w:p w14:paraId="72318E4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Лаборатория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ученого.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ней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происходит?</w:t>
            </w:r>
          </w:p>
          <w:p w14:paraId="722B8B56" w14:textId="77777777" w:rsidR="00D41305" w:rsidRPr="00307DCF" w:rsidRDefault="00D41305" w:rsidP="00D41305">
            <w:pPr>
              <w:widowControl w:val="0"/>
              <w:tabs>
                <w:tab w:val="left" w:pos="1782"/>
                <w:tab w:val="left" w:pos="39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Д.И.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Менделеев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выдающийся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ученый-химик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физик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(изучал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веществ),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создатель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шара.</w:t>
            </w:r>
          </w:p>
          <w:p w14:paraId="0B8D4AC5" w14:textId="77777777" w:rsidR="00D41305" w:rsidRPr="00307DCF" w:rsidRDefault="00D41305" w:rsidP="00D41305">
            <w:pPr>
              <w:widowControl w:val="0"/>
              <w:tabs>
                <w:tab w:val="left" w:pos="2231"/>
                <w:tab w:val="left" w:pos="3862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профессор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химии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университете,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учебников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химии.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Любимые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ученого  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 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свободное  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время:</w:t>
            </w:r>
          </w:p>
          <w:p w14:paraId="467A2A07" w14:textId="77777777" w:rsidR="00D41305" w:rsidRPr="00307DCF" w:rsidRDefault="00D41305" w:rsidP="00D41305">
            <w:pPr>
              <w:widowControl w:val="0"/>
              <w:tabs>
                <w:tab w:val="left" w:pos="2143"/>
                <w:tab w:val="left" w:pos="297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«чемоданных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дел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мастер»,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шахматист.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2CC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позволили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развивать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общество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(паровоз,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радио,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электричество,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космическая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ракета)</w:t>
            </w:r>
          </w:p>
          <w:p w14:paraId="5CE2A1A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Нам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сравнить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каких-то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веществ,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воды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молока,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чая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сока.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нам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сделать?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Зачем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проводит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опыты,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эксперименты?</w:t>
            </w:r>
          </w:p>
          <w:p w14:paraId="7D60035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Д.И.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опыты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различными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веществами,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изучая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выделяя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похожие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веществ.</w:t>
            </w:r>
          </w:p>
          <w:p w14:paraId="676E117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текстом: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воздушном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шаре.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выбрать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вопрос: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какой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целью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создал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воздушный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шар?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Ответы: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показать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своим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Землю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космоса;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ему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нравилось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летать;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изучать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атмосферу.</w:t>
            </w:r>
          </w:p>
          <w:p w14:paraId="04A1578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любимых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ученого: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чемоданов,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шахматы,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рисование.</w:t>
            </w:r>
          </w:p>
          <w:p w14:paraId="3CA89B1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называли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«чемоданных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мастер»?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мог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купить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чемодан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магазине?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 ли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занятиям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ученого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сказать,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разносторонним,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творческим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очень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интересным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человеком?</w:t>
            </w:r>
          </w:p>
        </w:tc>
      </w:tr>
      <w:tr w:rsidR="0030148E" w:rsidRPr="00307DCF" w14:paraId="3C646045" w14:textId="77777777" w:rsidTr="0030148E">
        <w:trPr>
          <w:trHeight w:hRule="exact" w:val="4394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998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FD33" w14:textId="77777777" w:rsidR="0030148E" w:rsidRPr="00307DCF" w:rsidRDefault="0030148E" w:rsidP="00AA65D8">
            <w:pPr>
              <w:widowControl w:val="0"/>
              <w:tabs>
                <w:tab w:val="left" w:pos="231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научных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открытий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Д.И.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химик,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физик,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метеоролог.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Исследование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ученым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атмосферы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Земли,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бездымного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пороха.</w:t>
            </w:r>
          </w:p>
          <w:p w14:paraId="4A4B84F6" w14:textId="77777777" w:rsidR="0030148E" w:rsidRPr="00307DCF" w:rsidRDefault="0030148E" w:rsidP="00AA65D8">
            <w:pPr>
              <w:widowControl w:val="0"/>
              <w:tabs>
                <w:tab w:val="left" w:pos="24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«Хобби»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Менделеева:</w:t>
            </w:r>
          </w:p>
          <w:p w14:paraId="4E38BFBC" w14:textId="77777777" w:rsidR="0030148E" w:rsidRPr="00307DCF" w:rsidRDefault="0030148E" w:rsidP="00AA65D8">
            <w:pPr>
              <w:widowControl w:val="0"/>
              <w:tabs>
                <w:tab w:val="left" w:pos="280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«чемоданных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мастер»,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шахматист,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художник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(создатель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новых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красок)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7E7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«Нужно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проверить,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потонет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предмет?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начать?</w:t>
            </w:r>
          </w:p>
          <w:p w14:paraId="63A1708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Выберите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правильный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ответ: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спросить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взрослых;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высказать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предположение;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посмотреть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Интернете.</w:t>
            </w:r>
          </w:p>
          <w:p w14:paraId="4366D345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объясним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суждение,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высказанное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Менделеевым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«Знать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значит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предсказывать»</w:t>
            </w:r>
          </w:p>
          <w:p w14:paraId="5AC3CAF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репродукциями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картин: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Репин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«Д.И.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Менделеев»;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Ярошенко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«Д.И.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Менделеев»,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Петров-Гринев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«Портрет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Д.И.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выбору).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каким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изображен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Дмитрий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Иванович?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обстановка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окружает?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представить,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думает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ученый?</w:t>
            </w:r>
          </w:p>
          <w:p w14:paraId="244D675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текстом.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Тема: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«Менделеев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полет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воздушном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шаре».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какой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целью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создал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ученый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воздушный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шар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(стратостат)?</w:t>
            </w:r>
          </w:p>
          <w:p w14:paraId="4881CAF2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любимых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ученого: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чемоданов,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шахматы,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рисование.</w:t>
            </w:r>
          </w:p>
          <w:p w14:paraId="3653800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Менделеева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называли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«чемоданных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мастер»?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мог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купить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чемодан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магазине?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 ли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занятиям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ученого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сказать,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разносторонним,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творческим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очень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интересным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человеком?</w:t>
            </w:r>
          </w:p>
        </w:tc>
      </w:tr>
    </w:tbl>
    <w:p w14:paraId="0F59E61D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496A031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79915958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336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22.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первооткрывателя</w:t>
            </w:r>
          </w:p>
        </w:tc>
      </w:tr>
      <w:tr w:rsidR="00D41305" w:rsidRPr="00307DCF" w14:paraId="14D05103" w14:textId="77777777" w:rsidTr="0030148E">
        <w:trPr>
          <w:trHeight w:hRule="exact" w:val="35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72E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  <w:p w14:paraId="7CCD713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Первооткрыва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тели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мореплаватели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космонавты»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236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Первооткрыватели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первыми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открывает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изучают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описывает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особенности.</w:t>
            </w:r>
          </w:p>
          <w:p w14:paraId="0BC3C06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Российские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мореплаватели: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открывшие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Антарктиду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Беллинсгаузена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Лазарев).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открыватели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космоса: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 Гагарин,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Терешкова, А.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Леонов.</w:t>
            </w:r>
          </w:p>
          <w:p w14:paraId="6FB9A3E8" w14:textId="77777777" w:rsidR="00D41305" w:rsidRPr="00307DCF" w:rsidRDefault="00D41305" w:rsidP="00D41305">
            <w:pPr>
              <w:widowControl w:val="0"/>
              <w:tabs>
                <w:tab w:val="left" w:pos="1992"/>
                <w:tab w:val="left" w:pos="28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уважения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личности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первооткрывателя,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чертам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характера: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целеустремленности,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смелости,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упорству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EFB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«Антарктида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шестой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континент</w:t>
            </w:r>
          </w:p>
          <w:p w14:paraId="73E64A2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«Восток»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«Мирный»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Антарктиды.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портретов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Ф.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Беллинсгаузена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Лазарева,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парусных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кораблей.</w:t>
            </w:r>
          </w:p>
          <w:p w14:paraId="64B85C2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станций,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работающих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Антарктиде: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«Мирный»,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Лазаревская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»,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«Прогресс».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целью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создаются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станции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Антарктиде?</w:t>
            </w:r>
          </w:p>
          <w:p w14:paraId="0FB3A91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знаешь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первых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космонавтах.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космосе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Леонова.</w:t>
            </w:r>
          </w:p>
          <w:p w14:paraId="7A6BCE2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сделаем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странички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классной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«Первопроходцы».</w:t>
            </w:r>
          </w:p>
        </w:tc>
      </w:tr>
      <w:tr w:rsidR="0030148E" w:rsidRPr="00307DCF" w14:paraId="0076215B" w14:textId="77777777" w:rsidTr="00AA65D8">
        <w:trPr>
          <w:trHeight w:hRule="exact" w:val="42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CB1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  <w:p w14:paraId="04C29F1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Первооткрыва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тели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  <w:p w14:paraId="395D697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граждане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60E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Первопроходцами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называют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людей,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открывают,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изучают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описывают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Земли,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космос;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первыми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делают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важные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научные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открытия.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</w:p>
          <w:p w14:paraId="49C96EFC" w14:textId="77777777" w:rsidR="0030148E" w:rsidRPr="00307DCF" w:rsidRDefault="0030148E" w:rsidP="00AA65D8">
            <w:pPr>
              <w:widowControl w:val="0"/>
              <w:tabs>
                <w:tab w:val="left" w:pos="2139"/>
                <w:tab w:val="left" w:pos="296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мореплаватели,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землепроходцы,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первооткрыватели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космоса,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изобретатели,</w:t>
            </w:r>
            <w:r w:rsidRPr="00307DCF">
              <w:rPr>
                <w:rFonts w:ascii="Times New Roman" w:eastAsiaTheme="minorEastAsia" w:hAnsi="Times New Roman" w:cs="Times New Roman"/>
                <w:spacing w:val="-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ученые-медики</w:t>
            </w:r>
          </w:p>
          <w:p w14:paraId="4FB3970F" w14:textId="77777777" w:rsidR="0030148E" w:rsidRPr="00307DCF" w:rsidRDefault="0030148E" w:rsidP="00AA65D8">
            <w:pPr>
              <w:widowControl w:val="0"/>
              <w:tabs>
                <w:tab w:val="left" w:pos="1992"/>
                <w:tab w:val="left" w:pos="2877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уважения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личности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первооткрывателя,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чертам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характера: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целеустремленности,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смелости,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упорству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E84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ролевая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«Рассказывают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моряки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кораблей</w:t>
            </w:r>
          </w:p>
          <w:p w14:paraId="7EFAA13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«Нева»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«Надежда»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(дети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читают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отдельных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событиях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кругосветного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путешествия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Ю.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Лисянского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Крузенштерна).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проходило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путешествие,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сколько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оно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длилось;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странах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побывали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моряки;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Нептуна;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аборигенами.</w:t>
            </w:r>
          </w:p>
          <w:p w14:paraId="7008CE7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текста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составить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путешествии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Миклухо-Маклая.</w:t>
            </w:r>
          </w:p>
          <w:p w14:paraId="1CE5B0A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Викторина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иллюстраций):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«Знаешь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ты?»: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открыл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радио?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первым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вышел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открытый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космос?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Кем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Пирогов?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Кем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Склифосовский?</w:t>
            </w:r>
          </w:p>
          <w:p w14:paraId="32B7CA05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Нестерова</w:t>
            </w:r>
          </w:p>
          <w:p w14:paraId="4FCDEE3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«Портрет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хирурга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Юдина».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Вопросы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обсуждения: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каким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изображен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хирург?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центром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является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рука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врача?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отразил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художник?</w:t>
            </w:r>
          </w:p>
          <w:p w14:paraId="2A39A4D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Заполним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таблицу: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знаем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первооткрывателей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мореплавателей,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землепроходцев,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космонавтов,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ученых</w:t>
            </w:r>
          </w:p>
        </w:tc>
      </w:tr>
    </w:tbl>
    <w:p w14:paraId="16C0A567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7796149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6AAC4EC7" w14:textId="77777777" w:rsidTr="00307DCF">
        <w:trPr>
          <w:trHeight w:hRule="exact" w:val="571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53B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23.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защитника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Отечества</w:t>
            </w:r>
          </w:p>
        </w:tc>
      </w:tr>
      <w:tr w:rsidR="00D41305" w:rsidRPr="00307DCF" w14:paraId="1F89F7C5" w14:textId="77777777" w:rsidTr="0030148E">
        <w:trPr>
          <w:trHeight w:hRule="exact" w:val="25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0F5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1–2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8D4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Благодарность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мирную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патриотических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чувств,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защиту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Родины,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рубежей.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-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поколений.</w:t>
            </w:r>
          </w:p>
          <w:p w14:paraId="0F7F207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Армия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войны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время: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всегда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есть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подвигу.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советскому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воину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Берлине.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российского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воина: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смелость,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героизм,</w:t>
            </w:r>
            <w:r w:rsidRPr="00307DCF">
              <w:rPr>
                <w:rFonts w:ascii="Times New Roman" w:eastAsiaTheme="minorEastAsia" w:hAnsi="Times New Roman" w:cs="Times New Roman"/>
                <w:spacing w:val="-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самопожертвование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B9C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видео: 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парад 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Победы 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1945 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сражалась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советская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армия?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принесла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победа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миру?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чувства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испытывают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освободившись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фашизма?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Интерактивное 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задание: 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краткие 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суждения 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иллюстрациям:</w:t>
            </w:r>
          </w:p>
          <w:p w14:paraId="789C7F0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«Вспомним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героев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Союза».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(Например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дважды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Союза: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летчики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Алексеенко,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Степанян,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Ефимов;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танкисты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Хохряков,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Архипов,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Шутов;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моряки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Леонов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выбору).</w:t>
            </w:r>
          </w:p>
          <w:p w14:paraId="26C2F05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памятника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советскому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солдату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Берлине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Масалове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30148E" w:rsidRPr="00307DCF" w14:paraId="4DEE78D2" w14:textId="77777777" w:rsidTr="00AA65D8">
        <w:trPr>
          <w:trHeight w:hRule="exact" w:val="36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3FC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3–4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1945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Благодарность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мирную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проявление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патриотических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чувств,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защиту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Родины,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рубежей.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-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поколений.</w:t>
            </w:r>
          </w:p>
          <w:p w14:paraId="3D4D4874" w14:textId="77777777" w:rsidR="0030148E" w:rsidRPr="00307DCF" w:rsidRDefault="0030148E" w:rsidP="00AA65D8">
            <w:pPr>
              <w:widowControl w:val="0"/>
              <w:tabs>
                <w:tab w:val="left" w:pos="302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истории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армии.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всегда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есть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подвигу».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28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кинофильма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«Офицеры»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соответствующего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отрывка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фильма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Комментарий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детей: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вызвало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волнение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кинокадры?</w:t>
            </w:r>
          </w:p>
          <w:p w14:paraId="598EC85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качествах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солдат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офицеров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советской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говорится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песне?</w:t>
            </w:r>
          </w:p>
          <w:p w14:paraId="55A7800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(фотографий):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оборона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Москвы,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Сталинградская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битва,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Курское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танковое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сражение,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парад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Победы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Красной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выбору).</w:t>
            </w:r>
          </w:p>
          <w:p w14:paraId="15E753A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принесла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победа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миру?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испытывают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освободившись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фашизма?</w:t>
            </w:r>
          </w:p>
          <w:p w14:paraId="6680EF9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мини-рассказы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тему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героях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мирного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времени».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Федора,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Бурнаев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Логвинов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Солнечников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выбору).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«Думали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совершая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подвиги,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каких-то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наградах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себя?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Назовем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героев».</w:t>
            </w:r>
          </w:p>
          <w:p w14:paraId="7B74E12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Создадим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Дню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защитника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Отечества.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напишем,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благодарность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армии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службу?</w:t>
            </w:r>
          </w:p>
        </w:tc>
      </w:tr>
    </w:tbl>
    <w:p w14:paraId="0AF2F7B8" w14:textId="77777777" w:rsidR="00D41305" w:rsidRPr="00D41305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D41305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61BD5F84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585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5"/>
        <w:gridCol w:w="4620"/>
        <w:gridCol w:w="9250"/>
      </w:tblGrid>
      <w:tr w:rsidR="00D41305" w:rsidRPr="0030148E" w14:paraId="3FFA00AA" w14:textId="77777777" w:rsidTr="0030148E">
        <w:trPr>
          <w:trHeight w:hRule="exact" w:val="398"/>
        </w:trPr>
        <w:tc>
          <w:tcPr>
            <w:tcW w:w="15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410A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24.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Как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найти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свое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1"/>
                <w:szCs w:val="24"/>
                <w:lang w:eastAsia="ru-RU"/>
              </w:rPr>
              <w:t>место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pacing w:val="-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обществе?</w:t>
            </w:r>
          </w:p>
        </w:tc>
      </w:tr>
      <w:tr w:rsidR="00D41305" w:rsidRPr="0030148E" w14:paraId="7FE118F8" w14:textId="77777777" w:rsidTr="0030148E">
        <w:trPr>
          <w:trHeight w:hRule="exact" w:val="4610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400A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1-2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классы</w:t>
            </w:r>
          </w:p>
          <w:p w14:paraId="72BDA801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«Я</w:t>
            </w:r>
            <w:r w:rsidRPr="0030148E">
              <w:rPr>
                <w:rFonts w:ascii="Times New Roman" w:eastAsiaTheme="minorEastAsia" w:hAnsi="Times New Roman" w:cs="Times New Roman"/>
                <w:spacing w:val="-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-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</w:p>
          <w:p w14:paraId="70E32F9D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363"/>
              <w:jc w:val="center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семейном</w:t>
            </w:r>
            <w:r w:rsidRPr="0030148E">
              <w:rPr>
                <w:rFonts w:ascii="Times New Roman" w:eastAsiaTheme="minorEastAsia" w:hAnsi="Times New Roman" w:cs="Times New Roman"/>
                <w:spacing w:val="-1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детском</w:t>
            </w:r>
            <w:r w:rsidRPr="0030148E">
              <w:rPr>
                <w:rFonts w:ascii="Times New Roman" w:eastAsiaTheme="minorEastAsia" w:hAnsi="Times New Roman" w:cs="Times New Roman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обществе»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809C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Твое</w:t>
            </w:r>
            <w:r w:rsidRPr="0030148E">
              <w:rPr>
                <w:rFonts w:ascii="Times New Roman" w:eastAsiaTheme="minorEastAsia" w:hAnsi="Times New Roman" w:cs="Times New Roman"/>
                <w:spacing w:val="4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место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семейном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коллективе.</w:t>
            </w:r>
            <w:r w:rsidRPr="0030148E">
              <w:rPr>
                <w:rFonts w:ascii="Times New Roman" w:eastAsiaTheme="minorEastAsia" w:hAnsi="Times New Roman" w:cs="Times New Roman"/>
                <w:spacing w:val="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Твое</w:t>
            </w:r>
            <w:r w:rsidRPr="0030148E">
              <w:rPr>
                <w:rFonts w:ascii="Times New Roman" w:eastAsiaTheme="minorEastAsia" w:hAnsi="Times New Roman" w:cs="Times New Roman"/>
                <w:spacing w:val="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равноправное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участие</w:t>
            </w:r>
            <w:r w:rsidRPr="0030148E">
              <w:rPr>
                <w:rFonts w:ascii="Times New Roman" w:eastAsiaTheme="minorEastAsia" w:hAnsi="Times New Roman" w:cs="Times New Roman"/>
                <w:spacing w:val="6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6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трудовой,</w:t>
            </w:r>
            <w:r w:rsidRPr="0030148E">
              <w:rPr>
                <w:rFonts w:ascii="Times New Roman" w:eastAsiaTheme="minorEastAsia" w:hAnsi="Times New Roman" w:cs="Times New Roman"/>
                <w:spacing w:val="6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досуговой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жизни</w:t>
            </w:r>
            <w:r w:rsidRPr="0030148E">
              <w:rPr>
                <w:rFonts w:ascii="Times New Roman" w:eastAsiaTheme="minorEastAsia" w:hAnsi="Times New Roman" w:cs="Times New Roman"/>
                <w:spacing w:val="3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семьи.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Проявление</w:t>
            </w:r>
            <w:r w:rsidRPr="0030148E">
              <w:rPr>
                <w:rFonts w:ascii="Times New Roman" w:eastAsiaTheme="minorEastAsia" w:hAnsi="Times New Roman" w:cs="Times New Roman"/>
                <w:spacing w:val="29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активности,</w:t>
            </w:r>
            <w:r w:rsidRPr="0030148E">
              <w:rPr>
                <w:rFonts w:ascii="Times New Roman" w:eastAsiaTheme="minorEastAsia" w:hAnsi="Times New Roman" w:cs="Times New Roman"/>
                <w:spacing w:val="3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инициативности</w:t>
            </w:r>
            <w:r w:rsidRPr="0030148E">
              <w:rPr>
                <w:rFonts w:ascii="Times New Roman" w:eastAsiaTheme="minorEastAsia" w:hAnsi="Times New Roman" w:cs="Times New Roman"/>
                <w:spacing w:val="3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делах</w:t>
            </w:r>
            <w:r w:rsidRPr="0030148E">
              <w:rPr>
                <w:rFonts w:ascii="Times New Roman" w:eastAsiaTheme="minorEastAsia" w:hAnsi="Times New Roman" w:cs="Times New Roman"/>
                <w:spacing w:val="-1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семейных.</w:t>
            </w:r>
          </w:p>
          <w:p w14:paraId="41F4E2D7" w14:textId="77777777" w:rsidR="00D41305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Классный</w:t>
            </w:r>
            <w:r w:rsidRPr="0030148E">
              <w:rPr>
                <w:rFonts w:ascii="Times New Roman" w:eastAsiaTheme="minorEastAsia" w:hAnsi="Times New Roman" w:cs="Times New Roman"/>
                <w:spacing w:val="5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коллектив</w:t>
            </w:r>
            <w:r w:rsidRPr="0030148E">
              <w:rPr>
                <w:rFonts w:ascii="Times New Roman" w:eastAsiaTheme="minorEastAsia" w:hAnsi="Times New Roman" w:cs="Times New Roman"/>
                <w:spacing w:val="6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5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это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твое</w:t>
            </w:r>
            <w:r w:rsidRPr="0030148E">
              <w:rPr>
                <w:rFonts w:ascii="Times New Roman" w:eastAsiaTheme="minorEastAsia" w:hAnsi="Times New Roman" w:cs="Times New Roman"/>
                <w:spacing w:val="6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детское</w:t>
            </w:r>
            <w:r w:rsidRPr="0030148E">
              <w:rPr>
                <w:rFonts w:ascii="Times New Roman" w:eastAsiaTheme="minorEastAsia" w:hAnsi="Times New Roman" w:cs="Times New Roman"/>
                <w:spacing w:val="6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общество.  Твои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интересы,</w:t>
            </w:r>
            <w:r w:rsidRPr="0030148E">
              <w:rPr>
                <w:rFonts w:ascii="Times New Roman" w:eastAsiaTheme="minorEastAsia" w:hAnsi="Times New Roman" w:cs="Times New Roman"/>
                <w:spacing w:val="-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обязанности,</w:t>
            </w:r>
            <w:r w:rsidRPr="0030148E">
              <w:rPr>
                <w:rFonts w:ascii="Times New Roman" w:eastAsiaTheme="minorEastAsia" w:hAnsi="Times New Roman" w:cs="Times New Roman"/>
                <w:spacing w:val="-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друзья</w:t>
            </w:r>
            <w:r w:rsidRPr="0030148E">
              <w:rPr>
                <w:rFonts w:ascii="Times New Roman" w:eastAsiaTheme="minorEastAsia" w:hAnsi="Times New Roman" w:cs="Times New Roman"/>
                <w:spacing w:val="-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этом</w:t>
            </w:r>
            <w:r w:rsidRPr="0030148E">
              <w:rPr>
                <w:rFonts w:ascii="Times New Roman" w:eastAsiaTheme="minorEastAsia" w:hAnsi="Times New Roman" w:cs="Times New Roman"/>
                <w:spacing w:val="-1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обществе.</w:t>
            </w:r>
          </w:p>
          <w:p w14:paraId="5A3BF6DB" w14:textId="77777777" w:rsidR="0030148E" w:rsidRPr="0030148E" w:rsidRDefault="0030148E" w:rsidP="0030148E">
            <w:pPr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  <w:p w14:paraId="4CA0D423" w14:textId="2EE7C9C4" w:rsidR="0030148E" w:rsidRPr="0030148E" w:rsidRDefault="0030148E" w:rsidP="0030148E">
            <w:pPr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</w:p>
        </w:tc>
        <w:tc>
          <w:tcPr>
            <w:tcW w:w="9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1908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Просмотр</w:t>
            </w:r>
            <w:r w:rsidRPr="0030148E">
              <w:rPr>
                <w:rFonts w:ascii="Times New Roman" w:eastAsiaTheme="minorEastAsia" w:hAnsi="Times New Roman" w:cs="Times New Roman"/>
                <w:spacing w:val="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видео:</w:t>
            </w:r>
            <w:r w:rsidRPr="0030148E">
              <w:rPr>
                <w:rFonts w:ascii="Times New Roman" w:eastAsiaTheme="minorEastAsia" w:hAnsi="Times New Roman" w:cs="Times New Roman"/>
                <w:spacing w:val="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коллективный</w:t>
            </w:r>
            <w:r w:rsidRPr="0030148E">
              <w:rPr>
                <w:rFonts w:ascii="Times New Roman" w:eastAsiaTheme="minorEastAsia" w:hAnsi="Times New Roman" w:cs="Times New Roman"/>
                <w:spacing w:val="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труд</w:t>
            </w:r>
            <w:r w:rsidRPr="0030148E">
              <w:rPr>
                <w:rFonts w:ascii="Times New Roman" w:eastAsiaTheme="minorEastAsia" w:hAnsi="Times New Roman" w:cs="Times New Roman"/>
                <w:spacing w:val="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семьи.</w:t>
            </w:r>
            <w:r w:rsidRPr="0030148E">
              <w:rPr>
                <w:rFonts w:ascii="Times New Roman" w:eastAsiaTheme="minorEastAsia" w:hAnsi="Times New Roman" w:cs="Times New Roman"/>
                <w:spacing w:val="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Беседа:</w:t>
            </w:r>
            <w:r w:rsidRPr="0030148E">
              <w:rPr>
                <w:rFonts w:ascii="Times New Roman" w:eastAsiaTheme="minorEastAsia" w:hAnsi="Times New Roman" w:cs="Times New Roman"/>
                <w:spacing w:val="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нравится</w:t>
            </w:r>
            <w:r w:rsidRPr="0030148E">
              <w:rPr>
                <w:rFonts w:ascii="Times New Roman" w:eastAsiaTheme="minorEastAsia" w:hAnsi="Times New Roman" w:cs="Times New Roman"/>
                <w:spacing w:val="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ли</w:t>
            </w:r>
            <w:r w:rsidRPr="0030148E">
              <w:rPr>
                <w:rFonts w:ascii="Times New Roman" w:eastAsiaTheme="minorEastAsia" w:hAnsi="Times New Roman" w:cs="Times New Roman"/>
                <w:spacing w:val="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детям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работать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вместе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родителями?</w:t>
            </w:r>
          </w:p>
          <w:p w14:paraId="32882B56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Дискуссия: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обсудим,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каком</w:t>
            </w:r>
            <w:r w:rsidRPr="0030148E">
              <w:rPr>
                <w:rFonts w:ascii="Times New Roman" w:eastAsiaTheme="minorEastAsia" w:hAnsi="Times New Roman" w:cs="Times New Roman"/>
                <w:spacing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случае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Ира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поступает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как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равноправный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член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семейного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коллектива: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а)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Она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всегда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откликается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на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просьбу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бабушки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помочь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ей;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б)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Оля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всегда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предлагает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бабушке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свою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помощь.</w:t>
            </w:r>
          </w:p>
          <w:p w14:paraId="2CF35D82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Интерактивное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задание: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оцени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ситуации.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Ответь</w:t>
            </w:r>
            <w:r w:rsidRPr="0030148E">
              <w:rPr>
                <w:rFonts w:ascii="Times New Roman" w:eastAsiaTheme="minorEastAsia" w:hAnsi="Times New Roman" w:cs="Times New Roman"/>
                <w:spacing w:val="-1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на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вопрос:</w:t>
            </w:r>
            <w:r w:rsidRPr="0030148E">
              <w:rPr>
                <w:rFonts w:ascii="Times New Roman" w:eastAsiaTheme="minorEastAsia" w:hAnsi="Times New Roman" w:cs="Times New Roman"/>
                <w:spacing w:val="-1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«Кто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из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этих</w:t>
            </w:r>
            <w:r w:rsidRPr="0030148E">
              <w:rPr>
                <w:rFonts w:ascii="Times New Roman" w:eastAsiaTheme="minorEastAsia" w:hAnsi="Times New Roman" w:cs="Times New Roman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детей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нашел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свое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место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коллективе».</w:t>
            </w:r>
          </w:p>
          <w:p w14:paraId="0F5700D9" w14:textId="77777777" w:rsidR="00D41305" w:rsidRPr="0030148E" w:rsidRDefault="00D41305" w:rsidP="00D41305">
            <w:pPr>
              <w:widowControl w:val="0"/>
              <w:numPr>
                <w:ilvl w:val="0"/>
                <w:numId w:val="3"/>
              </w:numPr>
              <w:tabs>
                <w:tab w:val="left" w:pos="81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 w:firstLine="339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Петя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хорошо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рисует.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Но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на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предложение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оформить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классную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газету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ответил: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«Я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могу,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некогда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мне.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Пусть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Мила</w:t>
            </w:r>
            <w:r w:rsidRPr="0030148E">
              <w:rPr>
                <w:rFonts w:ascii="Times New Roman" w:eastAsiaTheme="minorEastAsia" w:hAnsi="Times New Roman" w:cs="Times New Roman"/>
                <w:spacing w:val="-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рисует».</w:t>
            </w:r>
          </w:p>
          <w:p w14:paraId="17C8364A" w14:textId="77777777" w:rsidR="00D41305" w:rsidRPr="0030148E" w:rsidRDefault="00D41305" w:rsidP="00D41305">
            <w:pPr>
              <w:widowControl w:val="0"/>
              <w:numPr>
                <w:ilvl w:val="0"/>
                <w:numId w:val="3"/>
              </w:numPr>
              <w:tabs>
                <w:tab w:val="left" w:pos="81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 w:firstLine="339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Первоклассники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готовят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концерт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Дню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учителя.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Для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выступления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нужны</w:t>
            </w:r>
            <w:r w:rsidRPr="0030148E">
              <w:rPr>
                <w:rFonts w:ascii="Times New Roman" w:eastAsiaTheme="minorEastAsia" w:hAnsi="Times New Roman" w:cs="Times New Roman"/>
                <w:spacing w:val="5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одинаковые</w:t>
            </w:r>
            <w:r w:rsidRPr="0030148E">
              <w:rPr>
                <w:rFonts w:ascii="Times New Roman" w:eastAsiaTheme="minorEastAsia" w:hAnsi="Times New Roman" w:cs="Times New Roman"/>
                <w:spacing w:val="5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платочки-галстучки.</w:t>
            </w:r>
            <w:r w:rsidRPr="0030148E">
              <w:rPr>
                <w:rFonts w:ascii="Times New Roman" w:eastAsiaTheme="minorEastAsia" w:hAnsi="Times New Roman" w:cs="Times New Roman"/>
                <w:spacing w:val="5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Где</w:t>
            </w:r>
            <w:r w:rsidRPr="0030148E">
              <w:rPr>
                <w:rFonts w:ascii="Times New Roman" w:eastAsiaTheme="minorEastAsia" w:hAnsi="Times New Roman" w:cs="Times New Roman"/>
                <w:spacing w:val="5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их</w:t>
            </w:r>
            <w:r w:rsidRPr="0030148E">
              <w:rPr>
                <w:rFonts w:ascii="Times New Roman" w:eastAsiaTheme="minorEastAsia" w:hAnsi="Times New Roman" w:cs="Times New Roman"/>
                <w:spacing w:val="5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взять?</w:t>
            </w:r>
            <w:r w:rsidRPr="0030148E">
              <w:rPr>
                <w:rFonts w:ascii="Times New Roman" w:eastAsiaTheme="minorEastAsia" w:hAnsi="Times New Roman" w:cs="Times New Roman"/>
                <w:spacing w:val="5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Оля</w:t>
            </w:r>
            <w:r w:rsidRPr="0030148E">
              <w:rPr>
                <w:rFonts w:ascii="Times New Roman" w:eastAsiaTheme="minorEastAsia" w:hAnsi="Times New Roman" w:cs="Times New Roman"/>
                <w:spacing w:val="5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предлагает:</w:t>
            </w:r>
          </w:p>
          <w:p w14:paraId="76D763DC" w14:textId="2E7DB51B" w:rsidR="00D41305" w:rsidRPr="0030148E" w:rsidRDefault="00D41305" w:rsidP="0030148E">
            <w:pPr>
              <w:widowControl w:val="0"/>
              <w:tabs>
                <w:tab w:val="left" w:pos="1504"/>
                <w:tab w:val="left" w:pos="3661"/>
                <w:tab w:val="left" w:pos="5333"/>
                <w:tab w:val="left" w:pos="6782"/>
                <w:tab w:val="left" w:pos="8975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«Меня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мама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научила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вязать.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Я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свяжу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платочки-галстучки,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будет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красиво».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Интерактивное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задание: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проанализируй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пословицы</w:t>
            </w:r>
            <w:r w:rsidRPr="0030148E">
              <w:rPr>
                <w:rFonts w:ascii="Times New Roman" w:eastAsiaTheme="minorEastAsia" w:hAnsi="Times New Roman" w:cs="Times New Roman"/>
                <w:spacing w:val="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и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поговорки.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Какие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>качества</w:t>
            </w:r>
            <w:r w:rsid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>характеризуют</w:t>
            </w:r>
            <w:r w:rsidRP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ab/>
              <w:t>коллектив:</w:t>
            </w:r>
            <w:r w:rsidRP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ab/>
              <w:t>соотнеси</w:t>
            </w:r>
            <w:r w:rsidRP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ab/>
              <w:t>слово-качество</w:t>
            </w:r>
            <w:r w:rsid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w w:val="95"/>
                <w:szCs w:val="24"/>
                <w:lang w:eastAsia="ru-RU"/>
              </w:rPr>
              <w:t>с</w:t>
            </w:r>
          </w:p>
          <w:p w14:paraId="401EEADB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соответствующей</w:t>
            </w:r>
            <w:r w:rsidRPr="0030148E">
              <w:rPr>
                <w:rFonts w:ascii="Times New Roman" w:eastAsiaTheme="minorEastAsia" w:hAnsi="Times New Roman" w:cs="Times New Roman"/>
                <w:spacing w:val="-3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пословицей.</w:t>
            </w:r>
          </w:p>
          <w:p w14:paraId="7D2497D1" w14:textId="77777777" w:rsidR="00D41305" w:rsidRPr="0030148E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«Берись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дружно</w:t>
            </w:r>
            <w:r w:rsidRPr="0030148E">
              <w:rPr>
                <w:rFonts w:ascii="Times New Roman" w:eastAsiaTheme="minorEastAsia" w:hAnsi="Times New Roman" w:cs="Times New Roman"/>
                <w:spacing w:val="2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будет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грузно»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(согласованность);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«В</w:t>
            </w:r>
            <w:r w:rsidRPr="0030148E">
              <w:rPr>
                <w:rFonts w:ascii="Times New Roman" w:eastAsiaTheme="minorEastAsia" w:hAnsi="Times New Roman" w:cs="Times New Roman"/>
                <w:spacing w:val="26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коллективе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чужой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работы</w:t>
            </w:r>
            <w:r w:rsidRPr="0030148E">
              <w:rPr>
                <w:rFonts w:ascii="Times New Roman" w:eastAsiaTheme="minorEastAsia" w:hAnsi="Times New Roman" w:cs="Times New Roman"/>
                <w:spacing w:val="4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бывает»</w:t>
            </w:r>
            <w:r w:rsidRPr="0030148E">
              <w:rPr>
                <w:rFonts w:ascii="Times New Roman" w:eastAsiaTheme="minorEastAsia" w:hAnsi="Times New Roman" w:cs="Times New Roman"/>
                <w:spacing w:val="4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(взаимопомощь);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«В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согласном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стаде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волк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страшен»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(согласие,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единство);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«Без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командира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нет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коллектива»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(умение</w:t>
            </w:r>
            <w:r w:rsidRPr="0030148E">
              <w:rPr>
                <w:rFonts w:ascii="Times New Roman" w:eastAsiaTheme="minorEastAsia" w:hAnsi="Times New Roman" w:cs="Times New Roman"/>
                <w:spacing w:val="29"/>
                <w:w w:val="99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>подчиняться)</w:t>
            </w:r>
          </w:p>
        </w:tc>
      </w:tr>
      <w:tr w:rsidR="0030148E" w:rsidRPr="0030148E" w14:paraId="49B6FB3B" w14:textId="77777777" w:rsidTr="0030148E">
        <w:trPr>
          <w:trHeight w:hRule="exact" w:val="4089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F455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3-4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классы</w:t>
            </w:r>
          </w:p>
          <w:p w14:paraId="78C23B9D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3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«Как</w:t>
            </w:r>
            <w:r w:rsidRPr="0030148E">
              <w:rPr>
                <w:rFonts w:ascii="Times New Roman" w:eastAsiaTheme="minorEastAsia" w:hAnsi="Times New Roman" w:cs="Times New Roman"/>
                <w:spacing w:val="-1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сегодня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готовиться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жить</w:t>
            </w:r>
            <w:r w:rsidRPr="0030148E">
              <w:rPr>
                <w:rFonts w:ascii="Times New Roman" w:eastAsiaTheme="minorEastAsia" w:hAnsi="Times New Roman" w:cs="Times New Roman"/>
                <w:spacing w:val="-1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успешно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во</w:t>
            </w:r>
            <w:r w:rsidRPr="0030148E">
              <w:rPr>
                <w:rFonts w:ascii="Times New Roman" w:eastAsiaTheme="minorEastAsia" w:hAnsi="Times New Roman" w:cs="Times New Roman"/>
                <w:spacing w:val="-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взрослом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обществе?»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F4F7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Школьная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жизнь</w:t>
            </w:r>
            <w:r w:rsidRPr="0030148E">
              <w:rPr>
                <w:rFonts w:ascii="Times New Roman" w:eastAsiaTheme="minorEastAsia" w:hAnsi="Times New Roman" w:cs="Times New Roman"/>
                <w:spacing w:val="1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подготовка</w:t>
            </w:r>
            <w:r w:rsidRPr="0030148E">
              <w:rPr>
                <w:rFonts w:ascii="Times New Roman" w:eastAsiaTheme="minorEastAsia" w:hAnsi="Times New Roman" w:cs="Times New Roman"/>
                <w:spacing w:val="3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взрослой</w:t>
            </w:r>
            <w:r w:rsidRPr="0030148E">
              <w:rPr>
                <w:rFonts w:ascii="Times New Roman" w:eastAsiaTheme="minorEastAsia" w:hAnsi="Times New Roman" w:cs="Times New Roman"/>
                <w:spacing w:val="3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жизни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обществе.</w:t>
            </w:r>
          </w:p>
          <w:p w14:paraId="1E43762F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Качества</w:t>
            </w:r>
            <w:r w:rsidRPr="0030148E">
              <w:rPr>
                <w:rFonts w:ascii="Times New Roman" w:eastAsiaTheme="minorEastAsia" w:hAnsi="Times New Roman" w:cs="Times New Roman"/>
                <w:spacing w:val="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члена</w:t>
            </w:r>
            <w:r w:rsidRPr="0030148E">
              <w:rPr>
                <w:rFonts w:ascii="Times New Roman" w:eastAsiaTheme="minorEastAsia" w:hAnsi="Times New Roman" w:cs="Times New Roman"/>
                <w:spacing w:val="1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детского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общества,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которые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помогают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найти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свое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место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-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жизни.</w:t>
            </w:r>
          </w:p>
          <w:p w14:paraId="1D19A35F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Знаешь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ли</w:t>
            </w:r>
            <w:r w:rsidRPr="0030148E">
              <w:rPr>
                <w:rFonts w:ascii="Times New Roman" w:eastAsiaTheme="minorEastAsia" w:hAnsi="Times New Roman" w:cs="Times New Roman"/>
                <w:spacing w:val="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ты</w:t>
            </w:r>
            <w:r w:rsidRPr="0030148E">
              <w:rPr>
                <w:rFonts w:ascii="Times New Roman" w:eastAsiaTheme="minorEastAsia" w:hAnsi="Times New Roman" w:cs="Times New Roman"/>
                <w:spacing w:val="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себя:</w:t>
            </w:r>
            <w:r w:rsidRPr="0030148E">
              <w:rPr>
                <w:rFonts w:ascii="Times New Roman" w:eastAsiaTheme="minorEastAsia" w:hAnsi="Times New Roman" w:cs="Times New Roman"/>
                <w:spacing w:val="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что</w:t>
            </w:r>
            <w:r w:rsidRPr="0030148E">
              <w:rPr>
                <w:rFonts w:ascii="Times New Roman" w:eastAsiaTheme="minorEastAsia" w:hAnsi="Times New Roman" w:cs="Times New Roman"/>
                <w:spacing w:val="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ты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хочешь,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о</w:t>
            </w:r>
            <w:r w:rsidRPr="0030148E">
              <w:rPr>
                <w:rFonts w:ascii="Times New Roman" w:eastAsiaTheme="minorEastAsia" w:hAnsi="Times New Roman" w:cs="Times New Roman"/>
                <w:spacing w:val="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чем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мечтаешь,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</w:t>
            </w:r>
            <w:r w:rsidRPr="0030148E">
              <w:rPr>
                <w:rFonts w:ascii="Times New Roman" w:eastAsiaTheme="minorEastAsia" w:hAnsi="Times New Roman" w:cs="Times New Roman"/>
                <w:spacing w:val="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чему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стремишься,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что</w:t>
            </w:r>
            <w:r w:rsidRPr="0030148E">
              <w:rPr>
                <w:rFonts w:ascii="Times New Roman" w:eastAsiaTheme="minorEastAsia" w:hAnsi="Times New Roman" w:cs="Times New Roman"/>
                <w:spacing w:val="2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для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этого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делаешь</w:t>
            </w:r>
          </w:p>
        </w:tc>
        <w:tc>
          <w:tcPr>
            <w:tcW w:w="9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331F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Просмотр</w:t>
            </w:r>
            <w:r w:rsidRPr="0030148E">
              <w:rPr>
                <w:rFonts w:ascii="Times New Roman" w:eastAsiaTheme="minorEastAsia" w:hAnsi="Times New Roman" w:cs="Times New Roman"/>
                <w:spacing w:val="5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видео:</w:t>
            </w:r>
            <w:r w:rsidRPr="0030148E">
              <w:rPr>
                <w:rFonts w:ascii="Times New Roman" w:eastAsiaTheme="minorEastAsia" w:hAnsi="Times New Roman" w:cs="Times New Roman"/>
                <w:spacing w:val="5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спортивные</w:t>
            </w:r>
            <w:r w:rsidRPr="0030148E">
              <w:rPr>
                <w:rFonts w:ascii="Times New Roman" w:eastAsiaTheme="minorEastAsia" w:hAnsi="Times New Roman" w:cs="Times New Roman"/>
                <w:spacing w:val="5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выступления</w:t>
            </w:r>
            <w:r w:rsidRPr="0030148E">
              <w:rPr>
                <w:rFonts w:ascii="Times New Roman" w:eastAsiaTheme="minorEastAsia" w:hAnsi="Times New Roman" w:cs="Times New Roman"/>
                <w:spacing w:val="5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детей</w:t>
            </w:r>
            <w:r w:rsidRPr="0030148E">
              <w:rPr>
                <w:rFonts w:ascii="Times New Roman" w:eastAsiaTheme="minorEastAsia" w:hAnsi="Times New Roman" w:cs="Times New Roman"/>
                <w:spacing w:val="5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(художественная</w:t>
            </w:r>
            <w:r w:rsidRPr="0030148E">
              <w:rPr>
                <w:rFonts w:ascii="Times New Roman" w:eastAsiaTheme="minorEastAsia" w:hAnsi="Times New Roman" w:cs="Times New Roman"/>
                <w:spacing w:val="27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гимнастика,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спортивные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танцы,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синхронное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плавание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</w:t>
            </w:r>
            <w:r w:rsidRPr="0030148E">
              <w:rPr>
                <w:rFonts w:ascii="Times New Roman" w:eastAsiaTheme="minorEastAsia" w:hAnsi="Times New Roman" w:cs="Times New Roman"/>
                <w:spacing w:val="-1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выбору)</w:t>
            </w:r>
          </w:p>
          <w:p w14:paraId="58BF34A1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Беседа:</w:t>
            </w:r>
            <w:r w:rsidRPr="0030148E">
              <w:rPr>
                <w:rFonts w:ascii="Times New Roman" w:eastAsiaTheme="minorEastAsia" w:hAnsi="Times New Roman" w:cs="Times New Roman"/>
                <w:spacing w:val="4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какие</w:t>
            </w:r>
            <w:r w:rsidRPr="0030148E">
              <w:rPr>
                <w:rFonts w:ascii="Times New Roman" w:eastAsiaTheme="minorEastAsia" w:hAnsi="Times New Roman" w:cs="Times New Roman"/>
                <w:spacing w:val="4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качества</w:t>
            </w:r>
            <w:r w:rsidRPr="0030148E">
              <w:rPr>
                <w:rFonts w:ascii="Times New Roman" w:eastAsiaTheme="minorEastAsia" w:hAnsi="Times New Roman" w:cs="Times New Roman"/>
                <w:spacing w:val="4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членов</w:t>
            </w:r>
            <w:r w:rsidRPr="0030148E">
              <w:rPr>
                <w:rFonts w:ascii="Times New Roman" w:eastAsiaTheme="minorEastAsia" w:hAnsi="Times New Roman" w:cs="Times New Roman"/>
                <w:spacing w:val="4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спортивного</w:t>
            </w:r>
            <w:r w:rsidRPr="0030148E">
              <w:rPr>
                <w:rFonts w:ascii="Times New Roman" w:eastAsiaTheme="minorEastAsia" w:hAnsi="Times New Roman" w:cs="Times New Roman"/>
                <w:spacing w:val="4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коллектива</w:t>
            </w:r>
            <w:r w:rsidRPr="0030148E">
              <w:rPr>
                <w:rFonts w:ascii="Times New Roman" w:eastAsiaTheme="minorEastAsia" w:hAnsi="Times New Roman" w:cs="Times New Roman"/>
                <w:spacing w:val="4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помогают</w:t>
            </w:r>
            <w:r w:rsidRPr="0030148E">
              <w:rPr>
                <w:rFonts w:ascii="Times New Roman" w:eastAsiaTheme="minorEastAsia" w:hAnsi="Times New Roman" w:cs="Times New Roman"/>
                <w:spacing w:val="4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им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достичь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слаженности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</w:t>
            </w:r>
            <w:r w:rsidRPr="0030148E">
              <w:rPr>
                <w:rFonts w:ascii="Times New Roman" w:eastAsiaTheme="minorEastAsia" w:hAnsi="Times New Roman" w:cs="Times New Roman"/>
                <w:spacing w:val="-1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красоты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движений?</w:t>
            </w:r>
          </w:p>
          <w:p w14:paraId="3A52F4CE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Интерактивное</w:t>
            </w:r>
            <w:r w:rsidRPr="0030148E">
              <w:rPr>
                <w:rFonts w:ascii="Times New Roman" w:eastAsiaTheme="minorEastAsia" w:hAnsi="Times New Roman" w:cs="Times New Roman"/>
                <w:spacing w:val="6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задание:</w:t>
            </w:r>
            <w:r w:rsidRPr="0030148E">
              <w:rPr>
                <w:rFonts w:ascii="Times New Roman" w:eastAsiaTheme="minorEastAsia" w:hAnsi="Times New Roman" w:cs="Times New Roman"/>
                <w:spacing w:val="6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нужно</w:t>
            </w:r>
            <w:r w:rsidRPr="0030148E">
              <w:rPr>
                <w:rFonts w:ascii="Times New Roman" w:eastAsiaTheme="minorEastAsia" w:hAnsi="Times New Roman" w:cs="Times New Roman"/>
                <w:spacing w:val="6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написать</w:t>
            </w:r>
            <w:r w:rsidRPr="0030148E">
              <w:rPr>
                <w:rFonts w:ascii="Times New Roman" w:eastAsiaTheme="minorEastAsia" w:hAnsi="Times New Roman" w:cs="Times New Roman"/>
                <w:spacing w:val="6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на</w:t>
            </w:r>
            <w:r w:rsidRPr="0030148E">
              <w:rPr>
                <w:rFonts w:ascii="Times New Roman" w:eastAsiaTheme="minorEastAsia" w:hAnsi="Times New Roman" w:cs="Times New Roman"/>
                <w:spacing w:val="6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листочке</w:t>
            </w:r>
            <w:r w:rsidRPr="0030148E">
              <w:rPr>
                <w:rFonts w:ascii="Times New Roman" w:eastAsiaTheme="minorEastAsia" w:hAnsi="Times New Roman" w:cs="Times New Roman"/>
                <w:spacing w:val="6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свое</w:t>
            </w:r>
            <w:r w:rsidRPr="0030148E">
              <w:rPr>
                <w:rFonts w:ascii="Times New Roman" w:eastAsiaTheme="minorEastAsia" w:hAnsi="Times New Roman" w:cs="Times New Roman"/>
                <w:spacing w:val="6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желание,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листочек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не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подписывать.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Сложим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желания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чудесный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мешочек,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все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перемешаем,</w:t>
            </w:r>
            <w:r w:rsidRPr="0030148E">
              <w:rPr>
                <w:rFonts w:ascii="Times New Roman" w:eastAsiaTheme="minorEastAsia" w:hAnsi="Times New Roman" w:cs="Times New Roman"/>
                <w:spacing w:val="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а</w:t>
            </w:r>
            <w:r w:rsidRPr="0030148E">
              <w:rPr>
                <w:rFonts w:ascii="Times New Roman" w:eastAsiaTheme="minorEastAsia" w:hAnsi="Times New Roman" w:cs="Times New Roman"/>
                <w:spacing w:val="1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теперь</w:t>
            </w:r>
            <w:r w:rsidRPr="0030148E">
              <w:rPr>
                <w:rFonts w:ascii="Times New Roman" w:eastAsiaTheme="minorEastAsia" w:hAnsi="Times New Roman" w:cs="Times New Roman"/>
                <w:spacing w:val="1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оценим,</w:t>
            </w:r>
            <w:r w:rsidRPr="0030148E">
              <w:rPr>
                <w:rFonts w:ascii="Times New Roman" w:eastAsiaTheme="minorEastAsia" w:hAnsi="Times New Roman" w:cs="Times New Roman"/>
                <w:spacing w:val="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какие</w:t>
            </w:r>
            <w:r w:rsidRPr="0030148E">
              <w:rPr>
                <w:rFonts w:ascii="Times New Roman" w:eastAsiaTheme="minorEastAsia" w:hAnsi="Times New Roman" w:cs="Times New Roman"/>
                <w:spacing w:val="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из</w:t>
            </w:r>
            <w:r w:rsidRPr="0030148E">
              <w:rPr>
                <w:rFonts w:ascii="Times New Roman" w:eastAsiaTheme="minorEastAsia" w:hAnsi="Times New Roman" w:cs="Times New Roman"/>
                <w:spacing w:val="1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желаний</w:t>
            </w:r>
            <w:r w:rsidRPr="0030148E">
              <w:rPr>
                <w:rFonts w:ascii="Times New Roman" w:eastAsiaTheme="minorEastAsia" w:hAnsi="Times New Roman" w:cs="Times New Roman"/>
                <w:spacing w:val="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относятся</w:t>
            </w:r>
            <w:r w:rsidRPr="0030148E">
              <w:rPr>
                <w:rFonts w:ascii="Times New Roman" w:eastAsiaTheme="minorEastAsia" w:hAnsi="Times New Roman" w:cs="Times New Roman"/>
                <w:spacing w:val="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наши</w:t>
            </w:r>
            <w:r w:rsidRPr="0030148E">
              <w:rPr>
                <w:rFonts w:ascii="Times New Roman" w:eastAsiaTheme="minorEastAsia" w:hAnsi="Times New Roman" w:cs="Times New Roman"/>
                <w:spacing w:val="1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ученики</w:t>
            </w:r>
            <w:r w:rsidRPr="0030148E">
              <w:rPr>
                <w:rFonts w:ascii="Times New Roman" w:eastAsiaTheme="minorEastAsia" w:hAnsi="Times New Roman" w:cs="Times New Roman"/>
                <w:spacing w:val="22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только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себе,</w:t>
            </w:r>
            <w:r w:rsidRPr="0030148E">
              <w:rPr>
                <w:rFonts w:ascii="Times New Roman" w:eastAsiaTheme="minorEastAsia" w:hAnsi="Times New Roman" w:cs="Times New Roman"/>
                <w:spacing w:val="4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а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какие</w:t>
            </w:r>
            <w:r w:rsidRPr="0030148E">
              <w:rPr>
                <w:rFonts w:ascii="Times New Roman" w:eastAsiaTheme="minorEastAsia" w:hAnsi="Times New Roman" w:cs="Times New Roman"/>
                <w:spacing w:val="4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4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ко</w:t>
            </w:r>
            <w:r w:rsidRPr="0030148E">
              <w:rPr>
                <w:rFonts w:ascii="Times New Roman" w:eastAsiaTheme="minorEastAsia" w:hAnsi="Times New Roman" w:cs="Times New Roman"/>
                <w:spacing w:val="4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всему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классу.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Много</w:t>
            </w:r>
            <w:r w:rsidRPr="0030148E">
              <w:rPr>
                <w:rFonts w:ascii="Times New Roman" w:eastAsiaTheme="minorEastAsia" w:hAnsi="Times New Roman" w:cs="Times New Roman"/>
                <w:spacing w:val="4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ли</w:t>
            </w:r>
            <w:r w:rsidRPr="0030148E">
              <w:rPr>
                <w:rFonts w:ascii="Times New Roman" w:eastAsiaTheme="minorEastAsia" w:hAnsi="Times New Roman" w:cs="Times New Roman"/>
                <w:spacing w:val="4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4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нашем</w:t>
            </w:r>
            <w:r w:rsidRPr="0030148E">
              <w:rPr>
                <w:rFonts w:ascii="Times New Roman" w:eastAsiaTheme="minorEastAsia" w:hAnsi="Times New Roman" w:cs="Times New Roman"/>
                <w:spacing w:val="4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обществе</w:t>
            </w:r>
            <w:r w:rsidRPr="0030148E">
              <w:rPr>
                <w:rFonts w:ascii="Times New Roman" w:eastAsiaTheme="minorEastAsia" w:hAnsi="Times New Roman" w:cs="Times New Roman"/>
                <w:spacing w:val="20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эгоистов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или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большинство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имеет</w:t>
            </w:r>
            <w:r w:rsidRPr="0030148E">
              <w:rPr>
                <w:rFonts w:ascii="Times New Roman" w:eastAsiaTheme="minorEastAsia" w:hAnsi="Times New Roman" w:cs="Times New Roman"/>
                <w:spacing w:val="2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желания,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касающиеся</w:t>
            </w:r>
            <w:r w:rsidRPr="0030148E">
              <w:rPr>
                <w:rFonts w:ascii="Times New Roman" w:eastAsiaTheme="minorEastAsia" w:hAnsi="Times New Roman" w:cs="Times New Roman"/>
                <w:spacing w:val="2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благополучия</w:t>
            </w:r>
            <w:r w:rsidRPr="0030148E">
              <w:rPr>
                <w:rFonts w:ascii="Times New Roman" w:eastAsiaTheme="minorEastAsia" w:hAnsi="Times New Roman" w:cs="Times New Roman"/>
                <w:spacing w:val="20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других</w:t>
            </w:r>
          </w:p>
          <w:p w14:paraId="1B866764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Работа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иллюстративным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материалом: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что</w:t>
            </w:r>
            <w:r w:rsidRPr="0030148E">
              <w:rPr>
                <w:rFonts w:ascii="Times New Roman" w:eastAsiaTheme="minorEastAsia" w:hAnsi="Times New Roman" w:cs="Times New Roman"/>
                <w:spacing w:val="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главное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жизни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этих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детей</w:t>
            </w:r>
          </w:p>
          <w:p w14:paraId="0E393807" w14:textId="77777777" w:rsidR="0030148E" w:rsidRPr="0030148E" w:rsidRDefault="0030148E" w:rsidP="00AA65D8">
            <w:pPr>
              <w:widowControl w:val="0"/>
              <w:tabs>
                <w:tab w:val="left" w:pos="1504"/>
                <w:tab w:val="left" w:pos="3661"/>
                <w:tab w:val="left" w:pos="5333"/>
                <w:tab w:val="left" w:pos="6782"/>
                <w:tab w:val="left" w:pos="89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«я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хочу,</w:t>
            </w:r>
            <w:r w:rsidRPr="0030148E">
              <w:rPr>
                <w:rFonts w:ascii="Times New Roman" w:eastAsiaTheme="minorEastAsia" w:hAnsi="Times New Roman" w:cs="Times New Roman"/>
                <w:spacing w:val="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это</w:t>
            </w:r>
            <w:r w:rsidRPr="0030148E">
              <w:rPr>
                <w:rFonts w:ascii="Times New Roman" w:eastAsiaTheme="minorEastAsia" w:hAnsi="Times New Roman" w:cs="Times New Roman"/>
                <w:spacing w:val="1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-</w:t>
            </w:r>
            <w:r w:rsidRPr="0030148E">
              <w:rPr>
                <w:rFonts w:ascii="Times New Roman" w:eastAsiaTheme="minorEastAsia" w:hAnsi="Times New Roman" w:cs="Times New Roman"/>
                <w:spacing w:val="1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мне»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или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«я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могу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должен,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это</w:t>
            </w:r>
            <w:r w:rsidRPr="0030148E">
              <w:rPr>
                <w:rFonts w:ascii="Times New Roman" w:eastAsiaTheme="minorEastAsia" w:hAnsi="Times New Roman" w:cs="Times New Roman"/>
                <w:spacing w:val="2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для</w:t>
            </w:r>
            <w:r w:rsidRPr="0030148E">
              <w:rPr>
                <w:rFonts w:ascii="Times New Roman" w:eastAsiaTheme="minorEastAsia" w:hAnsi="Times New Roman" w:cs="Times New Roman"/>
                <w:spacing w:val="1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всех»?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Кто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из</w:t>
            </w:r>
            <w:r w:rsidRPr="0030148E">
              <w:rPr>
                <w:rFonts w:ascii="Times New Roman" w:eastAsiaTheme="minorEastAsia" w:hAnsi="Times New Roman" w:cs="Times New Roman"/>
                <w:spacing w:val="1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этих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детей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проявляет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эгоизм?</w:t>
            </w:r>
            <w:r w:rsidRPr="0030148E">
              <w:rPr>
                <w:rFonts w:ascii="Times New Roman" w:eastAsiaTheme="minorEastAsia" w:hAnsi="Times New Roman" w:cs="Times New Roman"/>
                <w:spacing w:val="-1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Кто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–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равноправный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член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семейного</w:t>
            </w:r>
            <w:r w:rsidRPr="0030148E">
              <w:rPr>
                <w:rFonts w:ascii="Times New Roman" w:eastAsiaTheme="minorEastAsia" w:hAnsi="Times New Roman" w:cs="Times New Roman"/>
                <w:spacing w:val="-1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коллектива?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Интерактивное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задание: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проанализируй</w:t>
            </w:r>
          </w:p>
          <w:p w14:paraId="44273012" w14:textId="77777777" w:rsidR="0030148E" w:rsidRPr="0030148E" w:rsidRDefault="0030148E" w:rsidP="00AA65D8">
            <w:pPr>
              <w:widowControl w:val="0"/>
              <w:tabs>
                <w:tab w:val="left" w:pos="1504"/>
                <w:tab w:val="left" w:pos="3661"/>
                <w:tab w:val="left" w:pos="5333"/>
                <w:tab w:val="left" w:pos="6782"/>
                <w:tab w:val="left" w:pos="89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пословицы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</w:t>
            </w:r>
            <w:r w:rsidRPr="0030148E">
              <w:rPr>
                <w:rFonts w:ascii="Times New Roman" w:eastAsiaTheme="minorEastAsia" w:hAnsi="Times New Roman" w:cs="Times New Roman"/>
                <w:spacing w:val="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поговорки.</w:t>
            </w:r>
            <w:r w:rsidRPr="0030148E">
              <w:rPr>
                <w:rFonts w:ascii="Times New Roman" w:eastAsiaTheme="minorEastAsia" w:hAnsi="Times New Roman" w:cs="Times New Roman"/>
                <w:spacing w:val="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Какие</w:t>
            </w:r>
            <w:r w:rsidRPr="0030148E">
              <w:rPr>
                <w:rFonts w:ascii="Times New Roman" w:eastAsiaTheme="minorEastAsia" w:hAnsi="Times New Roman" w:cs="Times New Roman"/>
                <w:spacing w:val="21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w w:val="95"/>
                <w:sz w:val="20"/>
                <w:szCs w:val="24"/>
                <w:lang w:eastAsia="ru-RU"/>
              </w:rPr>
              <w:t>качества</w:t>
            </w:r>
            <w:r w:rsidRPr="0030148E">
              <w:rPr>
                <w:rFonts w:ascii="Times New Roman" w:eastAsiaTheme="minorEastAsia" w:hAnsi="Times New Roman" w:cs="Times New Roman"/>
                <w:w w:val="95"/>
                <w:sz w:val="20"/>
                <w:szCs w:val="24"/>
                <w:lang w:eastAsia="ru-RU"/>
              </w:rPr>
              <w:tab/>
              <w:t>характеризуют</w:t>
            </w:r>
            <w:r w:rsidRPr="0030148E">
              <w:rPr>
                <w:rFonts w:ascii="Times New Roman" w:eastAsiaTheme="minorEastAsia" w:hAnsi="Times New Roman" w:cs="Times New Roman"/>
                <w:w w:val="95"/>
                <w:sz w:val="20"/>
                <w:szCs w:val="24"/>
                <w:lang w:eastAsia="ru-RU"/>
              </w:rPr>
              <w:tab/>
              <w:t>коллектив:</w:t>
            </w:r>
            <w:r w:rsidRPr="0030148E">
              <w:rPr>
                <w:rFonts w:ascii="Times New Roman" w:eastAsiaTheme="minorEastAsia" w:hAnsi="Times New Roman" w:cs="Times New Roman"/>
                <w:w w:val="95"/>
                <w:sz w:val="20"/>
                <w:szCs w:val="24"/>
                <w:lang w:eastAsia="ru-RU"/>
              </w:rPr>
              <w:tab/>
              <w:t>соотнеси</w:t>
            </w:r>
            <w:r w:rsidRPr="0030148E">
              <w:rPr>
                <w:rFonts w:ascii="Times New Roman" w:eastAsiaTheme="minorEastAsia" w:hAnsi="Times New Roman" w:cs="Times New Roman"/>
                <w:w w:val="95"/>
                <w:sz w:val="20"/>
                <w:szCs w:val="24"/>
                <w:lang w:eastAsia="ru-RU"/>
              </w:rPr>
              <w:tab/>
              <w:t>слово-качество</w:t>
            </w:r>
            <w:r w:rsidRPr="0030148E">
              <w:rPr>
                <w:rFonts w:ascii="Times New Roman" w:eastAsiaTheme="minorEastAsia" w:hAnsi="Times New Roman" w:cs="Times New Roman"/>
                <w:w w:val="95"/>
                <w:sz w:val="20"/>
                <w:szCs w:val="24"/>
                <w:lang w:eastAsia="ru-RU"/>
              </w:rPr>
              <w:tab/>
              <w:t>с</w:t>
            </w:r>
          </w:p>
          <w:p w14:paraId="2E6BFFFA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соответствующей</w:t>
            </w:r>
            <w:r w:rsidRPr="0030148E">
              <w:rPr>
                <w:rFonts w:ascii="Times New Roman" w:eastAsiaTheme="minorEastAsia" w:hAnsi="Times New Roman" w:cs="Times New Roman"/>
                <w:spacing w:val="-36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пословицей.</w:t>
            </w:r>
          </w:p>
          <w:p w14:paraId="0047E0B5" w14:textId="77777777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«С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ремеслом</w:t>
            </w:r>
            <w:r w:rsidRPr="0030148E">
              <w:rPr>
                <w:rFonts w:ascii="Times New Roman" w:eastAsiaTheme="minorEastAsia" w:hAnsi="Times New Roman" w:cs="Times New Roman"/>
                <w:spacing w:val="3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спеши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дружить</w:t>
            </w:r>
            <w:r w:rsidRPr="0030148E">
              <w:rPr>
                <w:rFonts w:ascii="Times New Roman" w:eastAsiaTheme="minorEastAsia" w:hAnsi="Times New Roman" w:cs="Times New Roman"/>
                <w:spacing w:val="4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—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коллективе</w:t>
            </w:r>
            <w:r w:rsidRPr="0030148E">
              <w:rPr>
                <w:rFonts w:ascii="Times New Roman" w:eastAsiaTheme="minorEastAsia" w:hAnsi="Times New Roman" w:cs="Times New Roman"/>
                <w:spacing w:val="3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легче</w:t>
            </w:r>
            <w:r w:rsidRPr="0030148E">
              <w:rPr>
                <w:rFonts w:ascii="Times New Roman" w:eastAsiaTheme="minorEastAsia" w:hAnsi="Times New Roman" w:cs="Times New Roman"/>
                <w:spacing w:val="3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жить»</w:t>
            </w:r>
            <w:r w:rsidRPr="0030148E">
              <w:rPr>
                <w:rFonts w:ascii="Times New Roman" w:eastAsiaTheme="minorEastAsia" w:hAnsi="Times New Roman" w:cs="Times New Roman"/>
                <w:spacing w:val="3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(трудовые</w:t>
            </w:r>
            <w:r w:rsidRPr="0030148E">
              <w:rPr>
                <w:rFonts w:ascii="Times New Roman" w:eastAsiaTheme="minorEastAsia" w:hAnsi="Times New Roman" w:cs="Times New Roman"/>
                <w:spacing w:val="28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умения);</w:t>
            </w:r>
            <w:r w:rsidRPr="0030148E">
              <w:rPr>
                <w:rFonts w:ascii="Times New Roman" w:eastAsiaTheme="minorEastAsia" w:hAnsi="Times New Roman" w:cs="Times New Roman"/>
                <w:spacing w:val="4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«Веника</w:t>
            </w:r>
            <w:r w:rsidRPr="0030148E">
              <w:rPr>
                <w:rFonts w:ascii="Times New Roman" w:eastAsiaTheme="minorEastAsia" w:hAnsi="Times New Roman" w:cs="Times New Roman"/>
                <w:spacing w:val="4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не</w:t>
            </w:r>
            <w:r w:rsidRPr="0030148E">
              <w:rPr>
                <w:rFonts w:ascii="Times New Roman" w:eastAsiaTheme="minorEastAsia" w:hAnsi="Times New Roman" w:cs="Times New Roman"/>
                <w:spacing w:val="4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переломишь,</w:t>
            </w:r>
            <w:r w:rsidRPr="0030148E">
              <w:rPr>
                <w:rFonts w:ascii="Times New Roman" w:eastAsiaTheme="minorEastAsia" w:hAnsi="Times New Roman" w:cs="Times New Roman"/>
                <w:spacing w:val="4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а</w:t>
            </w:r>
            <w:r w:rsidRPr="0030148E">
              <w:rPr>
                <w:rFonts w:ascii="Times New Roman" w:eastAsiaTheme="minorEastAsia" w:hAnsi="Times New Roman" w:cs="Times New Roman"/>
                <w:spacing w:val="42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</w:t>
            </w:r>
            <w:r w:rsidRPr="0030148E">
              <w:rPr>
                <w:rFonts w:ascii="Times New Roman" w:eastAsiaTheme="minorEastAsia" w:hAnsi="Times New Roman" w:cs="Times New Roman"/>
                <w:spacing w:val="4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пруту</w:t>
            </w:r>
            <w:r w:rsidRPr="0030148E">
              <w:rPr>
                <w:rFonts w:ascii="Times New Roman" w:eastAsiaTheme="minorEastAsia" w:hAnsi="Times New Roman" w:cs="Times New Roman"/>
                <w:spacing w:val="4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весь</w:t>
            </w:r>
            <w:r w:rsidRPr="0030148E">
              <w:rPr>
                <w:rFonts w:ascii="Times New Roman" w:eastAsiaTheme="minorEastAsia" w:hAnsi="Times New Roman" w:cs="Times New Roman"/>
                <w:spacing w:val="4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веник</w:t>
            </w:r>
            <w:r w:rsidRPr="0030148E">
              <w:rPr>
                <w:rFonts w:ascii="Times New Roman" w:eastAsiaTheme="minorEastAsia" w:hAnsi="Times New Roman" w:cs="Times New Roman"/>
                <w:spacing w:val="4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переломаешь»</w:t>
            </w:r>
            <w:r w:rsidRPr="0030148E">
              <w:rPr>
                <w:rFonts w:ascii="Times New Roman" w:eastAsiaTheme="minorEastAsia" w:hAnsi="Times New Roman" w:cs="Times New Roman"/>
                <w:spacing w:val="23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(согласованность,</w:t>
            </w:r>
            <w:r w:rsidRPr="0030148E">
              <w:rPr>
                <w:rFonts w:ascii="Times New Roman" w:eastAsiaTheme="minorEastAsia" w:hAnsi="Times New Roman" w:cs="Times New Roman"/>
                <w:spacing w:val="6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дружба);</w:t>
            </w:r>
            <w:r w:rsidRPr="0030148E">
              <w:rPr>
                <w:rFonts w:ascii="Times New Roman" w:eastAsiaTheme="minorEastAsia" w:hAnsi="Times New Roman" w:cs="Times New Roman"/>
                <w:spacing w:val="6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«Что</w:t>
            </w:r>
            <w:r w:rsidRPr="0030148E">
              <w:rPr>
                <w:rFonts w:ascii="Times New Roman" w:eastAsiaTheme="minorEastAsia" w:hAnsi="Times New Roman" w:cs="Times New Roman"/>
                <w:spacing w:val="6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одному</w:t>
            </w:r>
            <w:r w:rsidRPr="0030148E">
              <w:rPr>
                <w:rFonts w:ascii="Times New Roman" w:eastAsiaTheme="minorEastAsia" w:hAnsi="Times New Roman" w:cs="Times New Roman"/>
                <w:spacing w:val="6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трудно,</w:t>
            </w:r>
            <w:r w:rsidRPr="0030148E">
              <w:rPr>
                <w:rFonts w:ascii="Times New Roman" w:eastAsiaTheme="minorEastAsia" w:hAnsi="Times New Roman" w:cs="Times New Roman"/>
                <w:spacing w:val="6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то</w:t>
            </w:r>
            <w:r w:rsidRPr="0030148E">
              <w:rPr>
                <w:rFonts w:ascii="Times New Roman" w:eastAsiaTheme="minorEastAsia" w:hAnsi="Times New Roman" w:cs="Times New Roman"/>
                <w:spacing w:val="60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сообща</w:t>
            </w:r>
            <w:r w:rsidRPr="0030148E">
              <w:rPr>
                <w:rFonts w:ascii="Times New Roman" w:eastAsiaTheme="minorEastAsia" w:hAnsi="Times New Roman" w:cs="Times New Roman"/>
                <w:spacing w:val="61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легко»</w:t>
            </w:r>
            <w:r w:rsidRPr="0030148E">
              <w:rPr>
                <w:rFonts w:ascii="Times New Roman" w:eastAsiaTheme="minorEastAsia" w:hAnsi="Times New Roman" w:cs="Times New Roman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(взаимопомощь).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«Без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актива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нет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коллектива»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(умение</w:t>
            </w:r>
            <w:r w:rsidRPr="0030148E">
              <w:rPr>
                <w:rFonts w:ascii="Times New Roman" w:eastAsiaTheme="minorEastAsia" w:hAnsi="Times New Roman" w:cs="Times New Roman"/>
                <w:spacing w:val="-1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подчиняться).</w:t>
            </w:r>
          </w:p>
          <w:p w14:paraId="60842CC9" w14:textId="7171C6FC" w:rsidR="0030148E" w:rsidRPr="0030148E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Сделаем</w:t>
            </w:r>
            <w:r w:rsidRPr="0030148E">
              <w:rPr>
                <w:rFonts w:ascii="Times New Roman" w:eastAsiaTheme="minorEastAsia" w:hAnsi="Times New Roman" w:cs="Times New Roman"/>
                <w:spacing w:val="3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памятку:</w:t>
            </w:r>
            <w:r w:rsidRPr="0030148E">
              <w:rPr>
                <w:rFonts w:ascii="Times New Roman" w:eastAsiaTheme="minorEastAsia" w:hAnsi="Times New Roman" w:cs="Times New Roman"/>
                <w:spacing w:val="35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какие</w:t>
            </w:r>
            <w:r w:rsidRPr="0030148E">
              <w:rPr>
                <w:rFonts w:ascii="Times New Roman" w:eastAsiaTheme="minorEastAsia" w:hAnsi="Times New Roman" w:cs="Times New Roman"/>
                <w:spacing w:val="3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качества</w:t>
            </w:r>
            <w:r w:rsidRPr="0030148E">
              <w:rPr>
                <w:rFonts w:ascii="Times New Roman" w:eastAsiaTheme="minorEastAsia" w:hAnsi="Times New Roman" w:cs="Times New Roman"/>
                <w:spacing w:val="33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нужно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воспитывать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себе,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чтобы</w:t>
            </w:r>
            <w:r w:rsidRPr="0030148E">
              <w:rPr>
                <w:rFonts w:ascii="Times New Roman" w:eastAsiaTheme="minorEastAsia" w:hAnsi="Times New Roman" w:cs="Times New Roman"/>
                <w:spacing w:val="34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25"/>
                <w:w w:val="9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pacing w:val="-1"/>
                <w:sz w:val="20"/>
                <w:szCs w:val="24"/>
                <w:lang w:eastAsia="ru-RU"/>
              </w:rPr>
              <w:t>обществе</w:t>
            </w:r>
            <w:r w:rsidRPr="0030148E">
              <w:rPr>
                <w:rFonts w:ascii="Times New Roman" w:eastAsiaTheme="minorEastAsia" w:hAnsi="Times New Roman" w:cs="Times New Roman"/>
                <w:spacing w:val="-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жить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в</w:t>
            </w:r>
            <w:r w:rsidRPr="0030148E">
              <w:rPr>
                <w:rFonts w:ascii="Times New Roman" w:eastAsiaTheme="minorEastAsia" w:hAnsi="Times New Roman" w:cs="Times New Roman"/>
                <w:spacing w:val="-7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мире</w:t>
            </w:r>
            <w:r w:rsidRPr="0030148E">
              <w:rPr>
                <w:rFonts w:ascii="Times New Roman" w:eastAsiaTheme="minorEastAsia" w:hAnsi="Times New Roman" w:cs="Times New Roman"/>
                <w:spacing w:val="-9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и</w:t>
            </w:r>
            <w:r w:rsidRPr="0030148E">
              <w:rPr>
                <w:rFonts w:ascii="Times New Roman" w:eastAsiaTheme="minorEastAsia" w:hAnsi="Times New Roman" w:cs="Times New Roman"/>
                <w:spacing w:val="-8"/>
                <w:sz w:val="20"/>
                <w:szCs w:val="24"/>
                <w:lang w:eastAsia="ru-RU"/>
              </w:rPr>
              <w:t xml:space="preserve"> </w:t>
            </w:r>
            <w:r w:rsidRPr="0030148E"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  <w:t>согласии?</w:t>
            </w:r>
          </w:p>
        </w:tc>
      </w:tr>
    </w:tbl>
    <w:p w14:paraId="7987DF98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 w:rsidSect="0030148E">
          <w:pgSz w:w="16840" w:h="11910" w:orient="landscape"/>
          <w:pgMar w:top="780" w:right="560" w:bottom="1276" w:left="600" w:header="0" w:footer="980" w:gutter="0"/>
          <w:cols w:space="720"/>
          <w:noEndnote/>
        </w:sectPr>
      </w:pPr>
    </w:p>
    <w:p w14:paraId="13A45F17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7D54FE10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ACE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25.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Всемирный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фестиваль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молодежи</w:t>
            </w:r>
          </w:p>
        </w:tc>
      </w:tr>
      <w:tr w:rsidR="00D41305" w:rsidRPr="00307DCF" w14:paraId="4FFDADD9" w14:textId="77777777" w:rsidTr="0030148E">
        <w:trPr>
          <w:trHeight w:hRule="exact" w:val="39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B33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DAC8" w14:textId="77777777" w:rsidR="00D41305" w:rsidRPr="00307DCF" w:rsidRDefault="00D41305" w:rsidP="00D41305">
            <w:pPr>
              <w:widowControl w:val="0"/>
              <w:tabs>
                <w:tab w:val="left" w:pos="38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Фестиваль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молодежи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студентов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проходит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лозунгом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 мир, дружбу,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солидарность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</w:t>
            </w:r>
          </w:p>
          <w:p w14:paraId="31BC2564" w14:textId="77777777" w:rsidR="00D41305" w:rsidRPr="00307DCF" w:rsidRDefault="00D41305" w:rsidP="00D41305">
            <w:pPr>
              <w:widowControl w:val="0"/>
              <w:tabs>
                <w:tab w:val="left" w:pos="272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справедливость!».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Фестиваль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молодых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общаться: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поделиться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своими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планами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будущее,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рассказать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стране,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учебе.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проводятся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различные</w:t>
            </w:r>
          </w:p>
          <w:p w14:paraId="19F3350A" w14:textId="77777777" w:rsidR="00D41305" w:rsidRPr="00307DCF" w:rsidRDefault="00D41305" w:rsidP="00D41305">
            <w:pPr>
              <w:widowControl w:val="0"/>
              <w:tabs>
                <w:tab w:val="left" w:pos="2825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мероприятия,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собрания,</w:t>
            </w:r>
          </w:p>
          <w:p w14:paraId="22466D98" w14:textId="77777777" w:rsidR="00D41305" w:rsidRPr="00307DCF" w:rsidRDefault="00D41305" w:rsidP="00D41305">
            <w:pPr>
              <w:widowControl w:val="0"/>
              <w:tabs>
                <w:tab w:val="left" w:pos="272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диспуты,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дружеские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соревнования,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концерты.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принимает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гостей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всего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мира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дружелюбно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гостеприимно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131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видео: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открытие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Международного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фестиваля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студентов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проводятся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молодежи.</w:t>
            </w:r>
          </w:p>
          <w:p w14:paraId="75D4665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Представьте,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каждый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вас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Фестиваля.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изучили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программу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хотите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выбрать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мероприятие,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которое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вам 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хочется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пойти.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Поделитесь  своими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планами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одноклассниками.</w:t>
            </w:r>
          </w:p>
          <w:p w14:paraId="70681E8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Фестиваля: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«Россия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советское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время»,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Африки»,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Азии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Океании»,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Европы»,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«Неграмотность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ней».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Культурная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14:paraId="6567437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«Джазовый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фестиваль»,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«Музыка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будущего»,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«Танцевальная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академия»</w:t>
            </w:r>
          </w:p>
          <w:p w14:paraId="4593BE7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образовательный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«Сириус»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(работа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материалом):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увидят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здесь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Фестиваля</w:t>
            </w:r>
          </w:p>
        </w:tc>
      </w:tr>
      <w:tr w:rsidR="0030148E" w:rsidRPr="00307DCF" w14:paraId="22894CD5" w14:textId="77777777" w:rsidTr="00AA65D8">
        <w:trPr>
          <w:trHeight w:hRule="exact" w:val="454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C22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1348" w14:textId="77777777" w:rsidR="0030148E" w:rsidRPr="00307DCF" w:rsidRDefault="0030148E" w:rsidP="00AA65D8">
            <w:pPr>
              <w:widowControl w:val="0"/>
              <w:tabs>
                <w:tab w:val="left" w:pos="384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Фестиваль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молодежи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студентов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проходит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лозунгом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 мир,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дружбу,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солидарность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ACF851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справедливость!».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рождения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Фестивалей.</w:t>
            </w:r>
          </w:p>
          <w:p w14:paraId="46311486" w14:textId="77777777" w:rsidR="0030148E" w:rsidRPr="00307DCF" w:rsidRDefault="0030148E" w:rsidP="00AA65D8">
            <w:pPr>
              <w:widowControl w:val="0"/>
              <w:tabs>
                <w:tab w:val="left" w:pos="26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молодых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общаться: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поделиться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своими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планами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будущее,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рассказать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стране,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учебе.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Фестивале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проводятся</w:t>
            </w:r>
          </w:p>
          <w:p w14:paraId="63ED44B9" w14:textId="77777777" w:rsidR="0030148E" w:rsidRPr="00307DCF" w:rsidRDefault="0030148E" w:rsidP="00AA65D8">
            <w:pPr>
              <w:widowControl w:val="0"/>
              <w:tabs>
                <w:tab w:val="left" w:pos="237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различные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мероприятия,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собрания,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диспуты,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дружеские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соревнования,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концерты.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принимает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гостей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всего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мира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дружелюбно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гостеприимно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6A9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Слушание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гимна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фестиваля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молодежи 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студентов 2017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года.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 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идеях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Фестиваля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говорится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гимне?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(Мы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открыты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всему.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Дружба,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солидарность.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создатели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истории).</w:t>
            </w:r>
          </w:p>
          <w:p w14:paraId="606EEBB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рождения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Фестивалей: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(1947,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Прага),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(1957,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Москва,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последний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(2017,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Сочи).</w:t>
            </w:r>
          </w:p>
          <w:p w14:paraId="1A56417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Фестиваля: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программа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«Россия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советское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время»,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Африки»,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Азии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Океании»,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Европы»,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«Неграмотность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борьба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ней».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Культурная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14:paraId="7A1A7EF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«Джазовый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фестиваль»,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«Музыка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будущего»,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«Танцевальная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академия»;</w:t>
            </w:r>
          </w:p>
          <w:p w14:paraId="6584E86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Спортивная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футбол,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теннис,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фигурное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катание,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шахматы.</w:t>
            </w:r>
          </w:p>
          <w:p w14:paraId="36D46CD8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образовательный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«Сириус»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(работа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материалом):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увидят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здесь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гости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Фестиваля.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ребят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создана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«Сириус»?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учатся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дети.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учеником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этой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школы,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 бы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выбрал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Спорт?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Науку?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Искусство?</w:t>
            </w:r>
          </w:p>
          <w:p w14:paraId="0E60618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говорят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россиянах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зарубежные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гости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Фестиваля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(2017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г)? Изменилось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отношение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молодых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России?</w:t>
            </w:r>
          </w:p>
        </w:tc>
      </w:tr>
    </w:tbl>
    <w:p w14:paraId="52032B88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8"/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0697688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14C9C3FF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EE3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26.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Первым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делом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самолеты….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авиации</w:t>
            </w:r>
          </w:p>
        </w:tc>
      </w:tr>
      <w:tr w:rsidR="00D41305" w:rsidRPr="00307DCF" w14:paraId="61222294" w14:textId="77777777" w:rsidTr="0030148E">
        <w:trPr>
          <w:trHeight w:hRule="exact" w:val="468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C59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BF7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лет.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человека.</w:t>
            </w:r>
          </w:p>
          <w:p w14:paraId="1E12671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Мечта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летать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воплотилась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сказках,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легендах.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Типы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современных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самолетов.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755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взлет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самолета.</w:t>
            </w:r>
          </w:p>
          <w:p w14:paraId="5CE71C8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вас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возникает,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смотрите,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воздух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поднимается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самолет?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летали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самолете?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Ваши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ощущения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(страшно,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удивительно,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радостно,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удивительно).</w:t>
            </w:r>
          </w:p>
          <w:p w14:paraId="293DB73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летают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русских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сказок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(народных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авторских).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ступа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бабы-Яги,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ковер-самолет,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Конек-Горбунок.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Рассматривание 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картины 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Дейнеко 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«Никитка 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первый 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летун».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учителем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отрывка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легенды: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«Смерд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Никитка,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боярского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сына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Лупатова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холоп»,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якобы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смастерил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кожи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крылья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FAB7D5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даже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успехом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летал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них».</w:t>
            </w:r>
          </w:p>
          <w:p w14:paraId="30F47F2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сравните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два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числа.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начале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XIX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века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Москвы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Санкт-Петербург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лошадях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занимала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4-5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северной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столицы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1,5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полета.</w:t>
            </w:r>
          </w:p>
          <w:p w14:paraId="2EBF8B8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right="101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самолет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АНТ-</w:t>
            </w:r>
          </w:p>
          <w:p w14:paraId="0558C45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  <w:p w14:paraId="3971E31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самолеты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сегодня.</w:t>
            </w:r>
          </w:p>
        </w:tc>
      </w:tr>
      <w:tr w:rsidR="0030148E" w:rsidRPr="00307DCF" w14:paraId="5C94FE8B" w14:textId="77777777" w:rsidTr="00AA65D8">
        <w:trPr>
          <w:trHeight w:hRule="exact" w:val="427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0912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D55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лет.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человека.</w:t>
            </w:r>
          </w:p>
          <w:p w14:paraId="7B8EA10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Мечта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летать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воплотилась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сказках,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легендах,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летописях.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Мечта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летчиком,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покорить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воздушное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свойственно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мужчинам,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женщинам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разного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возраста.</w:t>
            </w:r>
          </w:p>
          <w:p w14:paraId="29C57B3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Типы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современных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самолетов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B565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взлет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самолета.</w:t>
            </w:r>
          </w:p>
          <w:p w14:paraId="13DC9C3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вас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возникает,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смотрите,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воздух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поднимается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самолет?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летали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самолете?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Ваши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ощущения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(страшно,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удивительно,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радостно,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удивительно).</w:t>
            </w:r>
          </w:p>
          <w:p w14:paraId="1160B5A2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Дейнеко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«Полет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сквозь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время».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«Можно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предположить,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изображена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семья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летчик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сына?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Кем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хотят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мальчишки?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«заразил»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небу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полетам?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Будут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мальчишки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летчиками?</w:t>
            </w:r>
          </w:p>
          <w:p w14:paraId="4624B34F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Дейнеко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«Никитка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летун».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учителем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отрывка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 легенды: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«Смерд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Никитка,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боярского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сына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Лупатова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холоп»,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якобы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смастерил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кожи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крылья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даже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успехом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летал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них».</w:t>
            </w:r>
          </w:p>
          <w:p w14:paraId="08FFC50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«Первый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АНТ-9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(руководитель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Туполев).</w:t>
            </w:r>
          </w:p>
          <w:p w14:paraId="5736638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«Авиация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XXI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века»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России»: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знакомимся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новыми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типами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российских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самолетов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гражданской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авиации.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сравните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первыми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гражданским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самолетом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АНТ-9</w:t>
            </w:r>
          </w:p>
        </w:tc>
      </w:tr>
    </w:tbl>
    <w:p w14:paraId="75956233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19"/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7EE547F1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18A6020E" w14:textId="77777777" w:rsidTr="00307DCF">
        <w:trPr>
          <w:trHeight w:hRule="exact" w:val="571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ACD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27.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Крым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дорога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домой</w:t>
            </w:r>
          </w:p>
        </w:tc>
      </w:tr>
      <w:tr w:rsidR="00D41305" w:rsidRPr="00307DCF" w14:paraId="151560D4" w14:textId="77777777" w:rsidTr="0030148E">
        <w:trPr>
          <w:trHeight w:hRule="exact" w:val="24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A00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680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Вспомним,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Крым?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Уникальные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природные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места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Крыма.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Крыма,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столица.</w:t>
            </w:r>
          </w:p>
          <w:p w14:paraId="393C26C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E15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«Путешествие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Крыму».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уникальные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природы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столица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Симферополь.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Детский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парк.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Салгирка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танк-памятник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освободителям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фашистов,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Крымский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театр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кукол.</w:t>
            </w:r>
          </w:p>
          <w:p w14:paraId="6A7D23B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Представьте,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жители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Крыма.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посоветовали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посмотреть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гостям?</w:t>
            </w:r>
          </w:p>
          <w:p w14:paraId="5DD0248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 занимаются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младшие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школьники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уроков?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Фотографии,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отражающие,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примеру,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шашки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шахматы,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танцы,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лепкой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рисованием,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театральной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деятельностью.</w:t>
            </w:r>
          </w:p>
        </w:tc>
      </w:tr>
      <w:tr w:rsidR="0030148E" w:rsidRPr="00307DCF" w14:paraId="2515A02C" w14:textId="77777777" w:rsidTr="00AA65D8">
        <w:trPr>
          <w:trHeight w:hRule="exact" w:val="51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A98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F717" w14:textId="77777777" w:rsidR="0030148E" w:rsidRPr="00307DCF" w:rsidRDefault="0030148E" w:rsidP="00AA65D8">
            <w:pPr>
              <w:widowControl w:val="0"/>
              <w:tabs>
                <w:tab w:val="left" w:pos="217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присоединения</w:t>
            </w:r>
          </w:p>
          <w:p w14:paraId="7A0BECA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губерния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1783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Белой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скалы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крымчане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принесли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присягу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верность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императрице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Екатерине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Великой.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всегда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оставался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свободной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частью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России: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было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сохранено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другое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вероисповедание,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знати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присваивался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титул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дворянский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титул.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построила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Севастополь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крупнейший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Крыма.</w:t>
            </w:r>
          </w:p>
          <w:p w14:paraId="3683489E" w14:textId="77777777" w:rsidR="0030148E" w:rsidRPr="00307DCF" w:rsidRDefault="0030148E" w:rsidP="00AA65D8">
            <w:pPr>
              <w:widowControl w:val="0"/>
              <w:tabs>
                <w:tab w:val="left" w:pos="297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живет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сегодня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Крымский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мост,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трасса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Таврида,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благоустройство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городов,</w:t>
            </w:r>
          </w:p>
          <w:p w14:paraId="6585AFD6" w14:textId="77777777" w:rsidR="0030148E" w:rsidRPr="00307DCF" w:rsidRDefault="0030148E" w:rsidP="00AA65D8">
            <w:pPr>
              <w:widowControl w:val="0"/>
              <w:tabs>
                <w:tab w:val="left" w:pos="282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восстановление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сельского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хозяйства,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народной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87CC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высоты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птичьего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полета.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Опишите,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выглядит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полуостров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высоты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птичьего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полета.</w:t>
            </w:r>
          </w:p>
          <w:p w14:paraId="1FE17BE5" w14:textId="77777777" w:rsidR="0030148E" w:rsidRPr="00307DCF" w:rsidRDefault="0030148E" w:rsidP="00AA65D8">
            <w:pPr>
              <w:widowControl w:val="0"/>
              <w:tabs>
                <w:tab w:val="left" w:pos="2668"/>
                <w:tab w:val="left" w:pos="4570"/>
                <w:tab w:val="left" w:pos="5024"/>
                <w:tab w:val="left" w:pos="6758"/>
                <w:tab w:val="left" w:pos="807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рассказа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учителя:</w:t>
            </w:r>
          </w:p>
          <w:p w14:paraId="285AD16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«Присоединение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1783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году.</w:t>
            </w:r>
          </w:p>
          <w:p w14:paraId="3F20A57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Севастополь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крупнейший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Крыма,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построенный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Екатерине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Великой.</w:t>
            </w:r>
          </w:p>
          <w:p w14:paraId="627813B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достопримечательности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Севастополя.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проедем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Крымскому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мосту.</w:t>
            </w:r>
          </w:p>
          <w:p w14:paraId="3399B67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уроке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начальной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Урок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чему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учатся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уроке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безопасности?</w:t>
            </w:r>
          </w:p>
          <w:p w14:paraId="2AF8C7CC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танцы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крымских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татар.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подберем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слова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искусства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татарского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народа</w:t>
            </w:r>
          </w:p>
        </w:tc>
      </w:tr>
    </w:tbl>
    <w:p w14:paraId="70305112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593E03E2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01EFDD14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D3A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28.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здоровая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держава</w:t>
            </w:r>
          </w:p>
        </w:tc>
      </w:tr>
      <w:tr w:rsidR="00D41305" w:rsidRPr="00307DCF" w14:paraId="1CB9CE88" w14:textId="77777777" w:rsidTr="00307DCF">
        <w:trPr>
          <w:trHeight w:hRule="exact" w:val="371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043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4B1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жизнерадостен,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закален.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помогает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ему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успевать,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успешно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заниматься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трудом,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учебой,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домашними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делами.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Здоровые люди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участвуют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общества.</w:t>
            </w:r>
          </w:p>
          <w:p w14:paraId="004C4FB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 такое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здоровый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жизни,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организовывать.</w:t>
            </w:r>
          </w:p>
          <w:p w14:paraId="0A9A758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спортивная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53F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гимн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«Дети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спорт».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понимаете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слова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гимна: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«Дети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будущее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страны!»</w:t>
            </w:r>
          </w:p>
          <w:p w14:paraId="7BF050F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беседа?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здоров,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жизнерадостен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активен?»</w:t>
            </w:r>
          </w:p>
          <w:p w14:paraId="4D5EA0B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сравните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рисунки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двух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оцените,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одеты,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занимаются?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них,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вашему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мнению,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чаще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болеет?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текстами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стихотворений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здоровье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занятиями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физкультурой.</w:t>
            </w:r>
          </w:p>
          <w:p w14:paraId="4247907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ind w:right="101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«Зарядка»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(А.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«Купить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много»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(А.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Гришин),</w:t>
            </w:r>
          </w:p>
          <w:p w14:paraId="4E7E5A8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«Солнце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воздух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вода»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(А.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Усачев).</w:t>
            </w:r>
          </w:p>
          <w:p w14:paraId="6064E94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назовем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запишем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расскажут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нам,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делать,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сохранить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укрепить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здоровье.</w:t>
            </w:r>
          </w:p>
          <w:p w14:paraId="1A57288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рассмотреть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спорта,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каждый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вид.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Рассказать,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каким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спортом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занимаешься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хочешь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заниматься?</w:t>
            </w:r>
          </w:p>
        </w:tc>
      </w:tr>
      <w:tr w:rsidR="00307DCF" w:rsidRPr="00307DCF" w14:paraId="04A530D7" w14:textId="77777777" w:rsidTr="00307DCF">
        <w:trPr>
          <w:trHeight w:hRule="exact" w:val="470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A88A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61AA" w14:textId="77777777" w:rsidR="00307DCF" w:rsidRPr="00307DCF" w:rsidRDefault="00307DCF" w:rsidP="00307DCF">
            <w:pPr>
              <w:widowControl w:val="0"/>
              <w:tabs>
                <w:tab w:val="left" w:pos="301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жизнерадостен,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закален.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здорового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жизни.</w:t>
            </w:r>
          </w:p>
          <w:p w14:paraId="19B5A50E" w14:textId="77777777" w:rsidR="00307DCF" w:rsidRPr="00307DCF" w:rsidRDefault="00307DCF" w:rsidP="00307DCF">
            <w:pPr>
              <w:widowControl w:val="0"/>
              <w:tabs>
                <w:tab w:val="left" w:pos="2550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Российское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государство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заботится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здоровы,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всегда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называли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здоровой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державой.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строятся</w:t>
            </w:r>
            <w:r w:rsidRPr="00307DCF">
              <w:rPr>
                <w:rFonts w:ascii="Times New Roman" w:eastAsiaTheme="minorEastAsia" w:hAnsi="Times New Roman" w:cs="Times New Roman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стадионы,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спортивные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центры,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бассейны.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мировая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спортивная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держава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CBF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оценим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пословицы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поговорки,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сформулируем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здорового 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образа 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жизни. 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пословицы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поговорки:</w:t>
            </w:r>
          </w:p>
          <w:p w14:paraId="0961F628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«Двигайся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больше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проживешь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дольше»;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«Лучше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лекарства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хвори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делай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зарядку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старости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лет»;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«Кто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курит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табак,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тот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враг»;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«Чтоб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больным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лежать,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уважать»,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«Кто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излишне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полнеет,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тот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стареет»,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«Тот,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закаляется,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здоровьем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наполняется»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выбор)</w:t>
            </w:r>
          </w:p>
          <w:p w14:paraId="0E2D1DF2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 задание: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разложить иллюстрации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группы:</w:t>
            </w:r>
          </w:p>
          <w:p w14:paraId="73E29657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Полезно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здоровья;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Вредно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здоровья.</w:t>
            </w:r>
          </w:p>
          <w:p w14:paraId="56AE881B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тему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«Физкультура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зимой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летом»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предложите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 подвижных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физических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упражнений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проведения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интересных,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веселых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полезных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прогулок»</w:t>
            </w:r>
          </w:p>
          <w:p w14:paraId="00A8616F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Игра-соревнование: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кто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быстрее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всех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найдет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ошибки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меню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третьеклассника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Пети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(меню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дано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нарушением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баланса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белков-жиров-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углеводов)</w:t>
            </w:r>
          </w:p>
          <w:p w14:paraId="56AE88D5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спортивную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школу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стадион).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Рассказы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какую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спортивную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секцию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посещают.</w:t>
            </w:r>
          </w:p>
          <w:p w14:paraId="00C4455A" w14:textId="77777777" w:rsidR="00307DCF" w:rsidRPr="00307DCF" w:rsidRDefault="00307DCF" w:rsidP="00307D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укрепить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здоровье,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заниматься?</w:t>
            </w:r>
          </w:p>
        </w:tc>
      </w:tr>
    </w:tbl>
    <w:p w14:paraId="1F34FFF0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3E41C40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239E641B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EB8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29.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Цирк!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Цирк!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Цирк!</w:t>
            </w:r>
          </w:p>
        </w:tc>
      </w:tr>
      <w:tr w:rsidR="00D41305" w:rsidRPr="00307DCF" w14:paraId="0DC91E1C" w14:textId="77777777" w:rsidTr="00307DCF">
        <w:trPr>
          <w:trHeight w:hRule="exact" w:val="419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183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60A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дети,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любят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цирк?</w:t>
            </w:r>
          </w:p>
          <w:p w14:paraId="6209E2F9" w14:textId="77777777" w:rsidR="00D41305" w:rsidRPr="00307DCF" w:rsidRDefault="00D41305" w:rsidP="00D41305">
            <w:pPr>
              <w:widowControl w:val="0"/>
              <w:tabs>
                <w:tab w:val="left" w:pos="2641"/>
                <w:tab w:val="left" w:pos="3313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Цирковые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Вспомним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великие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цирковых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артистов: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Запашных;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семья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Кантемировых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Знаменитый</w:t>
            </w:r>
          </w:p>
          <w:p w14:paraId="3055517C" w14:textId="77777777" w:rsidR="00D41305" w:rsidRPr="00307DCF" w:rsidRDefault="00D41305" w:rsidP="00D41305">
            <w:pPr>
              <w:widowControl w:val="0"/>
              <w:tabs>
                <w:tab w:val="left" w:pos="1560"/>
                <w:tab w:val="left" w:pos="3016"/>
                <w:tab w:val="left" w:pos="361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«Уголок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Дурова»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основатель.</w:t>
            </w:r>
          </w:p>
          <w:p w14:paraId="5423D285" w14:textId="77777777" w:rsidR="00D41305" w:rsidRPr="00307DCF" w:rsidRDefault="00D41305" w:rsidP="00D41305">
            <w:pPr>
              <w:widowControl w:val="0"/>
              <w:tabs>
                <w:tab w:val="left" w:pos="2796"/>
                <w:tab w:val="left" w:pos="31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клоун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Никулин.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Первая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женщина-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укротительница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тигров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Бугримова</w:t>
            </w:r>
            <w:proofErr w:type="spellEnd"/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154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цирковое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представление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«Песенки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цирке».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</w:p>
          <w:p w14:paraId="044E14C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«Любите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цирк?»</w:t>
            </w:r>
          </w:p>
          <w:p w14:paraId="427FB5B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Назови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цирковую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профессию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(соедини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названием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цирковых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профессий).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воздушный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гимнаст,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клоун,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укротитель,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наездник,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жонглёр,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акробат)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выбору.</w:t>
            </w:r>
          </w:p>
          <w:p w14:paraId="3869FEE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великими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цирковыми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семьями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цирковыми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артистами.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цирковой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14:paraId="55648ED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Создадим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плакат-аппликацию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«Цирк!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Цирк!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Цирк!»</w:t>
            </w:r>
          </w:p>
        </w:tc>
      </w:tr>
      <w:tr w:rsidR="00D41305" w:rsidRPr="00307DCF" w14:paraId="60ACA28A" w14:textId="77777777" w:rsidTr="00307DCF">
        <w:trPr>
          <w:trHeight w:hRule="exact" w:val="34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D4A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6176" w14:textId="77777777" w:rsidR="00D41305" w:rsidRPr="00307DCF" w:rsidRDefault="00D41305" w:rsidP="00D41305">
            <w:pPr>
              <w:widowControl w:val="0"/>
              <w:tabs>
                <w:tab w:val="left" w:pos="27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цирка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Цирковые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знаменитые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представители.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клоун Ю.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Никулин.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Первая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женщина-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укротительница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тигров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Бугримова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73DDA33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Просто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цирковым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артистом?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3DE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зрителей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спектакля.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рассказывает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мимика,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выражение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лица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зрителей?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фотографиям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ответить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вопрос: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любят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цирк?».</w:t>
            </w:r>
          </w:p>
          <w:p w14:paraId="6E70236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использованием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России: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XVIII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появление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русских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бродячих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артистов;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стационарные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цирки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братьев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Никитиных;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самый старый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Москве на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Цветном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бульваре.</w:t>
            </w:r>
          </w:p>
          <w:p w14:paraId="5F0C229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городах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края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цирк?</w:t>
            </w:r>
          </w:p>
          <w:p w14:paraId="6F9860A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соедини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профессии.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воздушный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гимнаст,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клоун,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эквилибрист,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укротитель,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иллюзионист,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наездник,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жонглёр,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акробат)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выбору.</w:t>
            </w:r>
          </w:p>
          <w:p w14:paraId="43C110C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Прослушивание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песни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Никулина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«День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рождения.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Старый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цирк».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понимаете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песне: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«Голос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цирка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будто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голос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чуда,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чудо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стареет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никогда!»</w:t>
            </w:r>
          </w:p>
        </w:tc>
      </w:tr>
    </w:tbl>
    <w:p w14:paraId="59E46D96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2B4CEB16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6F9D3CE4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6B6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30.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«Вижу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Землю»</w:t>
            </w:r>
          </w:p>
        </w:tc>
      </w:tr>
      <w:tr w:rsidR="00D41305" w:rsidRPr="00307DCF" w14:paraId="7F1C7E19" w14:textId="77777777" w:rsidTr="00307DCF">
        <w:trPr>
          <w:trHeight w:hRule="exact" w:val="31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E02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072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Ю.А.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Гагарина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«Вижу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Землю».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впечатления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наблюдениях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голубой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планеты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«Земля».</w:t>
            </w:r>
          </w:p>
          <w:p w14:paraId="5AAE015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Ю.А.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Гагарина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«Вижу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Землю»: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детство,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семейном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труде,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тяготы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войны,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профессия,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желание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стремление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летчиком.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полет.</w:t>
            </w:r>
          </w:p>
          <w:p w14:paraId="607574A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современный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изучать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Земля?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86D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пуск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корабля-спутника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«Восток-1».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Обсудим: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сказанное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Алексеевичем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взлета,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сейчас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мир?</w:t>
            </w:r>
          </w:p>
          <w:p w14:paraId="032A39C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Читаем,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рассматриваем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фотографии,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обсуждаем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Ю.А.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Гагарина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«Вижу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Землю»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(детство,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профессия,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желание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летчиком).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Оцениваем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Юрия,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помогли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ему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стать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настоящим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летчиком,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потом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космонавтом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(ответственность,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настойчивость,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трудолюбие,</w:t>
            </w:r>
            <w:r w:rsidRPr="00307DCF">
              <w:rPr>
                <w:rFonts w:ascii="Times New Roman" w:eastAsiaTheme="minorEastAsia" w:hAnsi="Times New Roman" w:cs="Times New Roman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мечтательность).</w:t>
            </w:r>
          </w:p>
          <w:p w14:paraId="05F7664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планетарий</w:t>
            </w:r>
          </w:p>
        </w:tc>
      </w:tr>
      <w:tr w:rsidR="00D41305" w:rsidRPr="00307DCF" w14:paraId="713C64C4" w14:textId="77777777" w:rsidTr="00307DCF">
        <w:trPr>
          <w:trHeight w:hRule="exact" w:val="387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8C0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6B9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мира: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личность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Ю.А.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Гагарина.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Причина,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которой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космонавт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решил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написать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книгу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«Вижу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Землю».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Алексеевича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своем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детстве,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взрослении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полету.</w:t>
            </w:r>
          </w:p>
          <w:p w14:paraId="66A3510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современный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школьник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изучать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Земля?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9F7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пуск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корабля-спутника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«Восток-1».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Обсудим: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сказанное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Алексеевичем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взлета,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сейчас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мир?</w:t>
            </w:r>
          </w:p>
          <w:p w14:paraId="22B9450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отрывков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Ю.А.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Гагарина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«Вижу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Землю»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составить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тему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«Простым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парнем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был».</w:t>
            </w:r>
          </w:p>
          <w:p w14:paraId="389935D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каких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качествах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Юрия-подростка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говорят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слова: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«Мы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гордились,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впервые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что-нибудь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получалось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самостоятельно: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удалось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запрячь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лошадь,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насадить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топор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топорище,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поправить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забор…»</w:t>
            </w:r>
          </w:p>
          <w:p w14:paraId="68B36A5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Виртуальная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экскурсия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планетарий,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музей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Космонавтики;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восприятие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репродукций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Леонова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космосе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выбору.</w:t>
            </w:r>
          </w:p>
          <w:p w14:paraId="4602B73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оценим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наказ,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который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оставил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людям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Ю.А.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Гагарин: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хранить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приумножать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красоту,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разрушать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ее!</w:t>
            </w:r>
          </w:p>
        </w:tc>
      </w:tr>
    </w:tbl>
    <w:p w14:paraId="34F2A997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5C60DF6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09BEF213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01D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31.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215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лет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дня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рождения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Гоголя</w:t>
            </w:r>
          </w:p>
        </w:tc>
      </w:tr>
      <w:tr w:rsidR="00D41305" w:rsidRPr="00307DCF" w14:paraId="797CB8F6" w14:textId="77777777" w:rsidTr="00307DCF">
        <w:trPr>
          <w:trHeight w:hRule="exact" w:val="371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694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2F8A" w14:textId="77777777" w:rsidR="00D41305" w:rsidRPr="00307DCF" w:rsidRDefault="00D41305" w:rsidP="00D41305">
            <w:pPr>
              <w:widowControl w:val="0"/>
              <w:tabs>
                <w:tab w:val="left" w:pos="250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Н.В. Гоголь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писатель.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произведения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сатирически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освещают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XIX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века.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Удивительные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писателя: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сочинение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стихов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лет;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загадочность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поведения,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стеснительность;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суеверность.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Увлечения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любовь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рукоделию;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приготовлению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украинских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блюд.</w:t>
            </w:r>
          </w:p>
          <w:p w14:paraId="22B4B93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 и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дружба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5FE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видео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Н.В. Гоголю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Москве.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Бесед: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«Сравните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изображение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памятниках.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называют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«грустным»,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«веселым»?</w:t>
            </w:r>
          </w:p>
          <w:p w14:paraId="6FF22B3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текстом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повести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«Ночь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Рождеством»: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определите,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какому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тексту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относится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иллюстрация.</w:t>
            </w:r>
          </w:p>
          <w:p w14:paraId="38705C6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Клодта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«Пушкин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Гоголя».</w:t>
            </w:r>
          </w:p>
          <w:p w14:paraId="4994E40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«Чем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занимаются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картины?»</w:t>
            </w:r>
          </w:p>
          <w:p w14:paraId="6FFDDFB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оцените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определите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увлечения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писателя</w:t>
            </w:r>
          </w:p>
        </w:tc>
      </w:tr>
      <w:tr w:rsidR="0030148E" w:rsidRPr="00307DCF" w14:paraId="2A0069E2" w14:textId="77777777" w:rsidTr="00AA65D8">
        <w:trPr>
          <w:trHeight w:hRule="exact" w:val="49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5F4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59EA" w14:textId="77777777" w:rsidR="0030148E" w:rsidRPr="00307DCF" w:rsidRDefault="0030148E" w:rsidP="00AA65D8">
            <w:pPr>
              <w:widowControl w:val="0"/>
              <w:tabs>
                <w:tab w:val="left" w:pos="2232"/>
                <w:tab w:val="left" w:pos="250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Н.В. Гоголь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писатель.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произведения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сатирически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освещают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XIX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века.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писателя: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застенчивость,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склонность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мистике,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стремление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уединению.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Влияние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склонности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писателя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мистике,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фантастике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сюжеты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произведений</w:t>
            </w:r>
          </w:p>
          <w:p w14:paraId="5CB6584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Пушкиным.</w:t>
            </w:r>
          </w:p>
          <w:p w14:paraId="5A654F58" w14:textId="77777777" w:rsidR="0030148E" w:rsidRPr="00307DCF" w:rsidRDefault="0030148E" w:rsidP="00AA65D8">
            <w:pPr>
              <w:widowControl w:val="0"/>
              <w:tabs>
                <w:tab w:val="left" w:pos="2313"/>
                <w:tab w:val="left" w:pos="3093"/>
                <w:tab w:val="left" w:pos="3859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Интерес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детей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фантастическим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(сказочным)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произведениям.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Особый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стиль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произведений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Гоголя: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обращение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читателю;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диалоги,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народность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BB9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видео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Н.В. Гоголю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Москве.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Бесед: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«Сравните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изображение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памятниках.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называют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«грустным»,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«веселым»?</w:t>
            </w:r>
          </w:p>
          <w:p w14:paraId="06A724F2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(видео)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сказке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«Ночь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Рождеством».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есть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среди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героев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сказочные?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происходит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героями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этой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рождественской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сказки?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Напоминают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народные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волшебные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сказки?</w:t>
            </w:r>
          </w:p>
          <w:p w14:paraId="5541004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задание.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«Волшебная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Гоголя»: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сравните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два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начала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рассказа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героя.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Определите,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начало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занимательное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привлекательное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читателя.</w:t>
            </w:r>
          </w:p>
          <w:p w14:paraId="39B5602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Расскажу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вам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смешливом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деде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Максиме,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который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нашел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заколдованное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место.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Вот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произошло.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Слушайте.</w:t>
            </w:r>
          </w:p>
          <w:p w14:paraId="7E361A9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Ей-богу,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уже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надоело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рассказывать!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Право,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скучно: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рассказывай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да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рассказывай,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отвязаться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нельзя!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Ну,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извольте,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расскажу,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ей-ей,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последний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раз…</w:t>
            </w:r>
          </w:p>
          <w:p w14:paraId="7CA6368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Вот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захочет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обморочить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дьявольская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сила,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обморочит;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>ей-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богу,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обморочит!</w:t>
            </w:r>
          </w:p>
          <w:p w14:paraId="0F8754B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Геллер.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«Гоголь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Жуковский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Царском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селе».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«Чем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занимаются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картины?»,</w:t>
            </w:r>
          </w:p>
          <w:p w14:paraId="55CA4281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первым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слушателем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произведений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Гоголь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просил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Пушкина?»</w:t>
            </w:r>
          </w:p>
          <w:p w14:paraId="4B662E0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иллюстрациями: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оцените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иллюстраций,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определите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увлечения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писателя</w:t>
            </w:r>
          </w:p>
        </w:tc>
      </w:tr>
    </w:tbl>
    <w:p w14:paraId="40D09FD7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1CC2B1D0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62201993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4A0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32.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Экологичное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потребление</w:t>
            </w:r>
          </w:p>
        </w:tc>
      </w:tr>
      <w:tr w:rsidR="00D41305" w:rsidRPr="00307DCF" w14:paraId="2E6DA1CE" w14:textId="77777777" w:rsidTr="00307DCF">
        <w:trPr>
          <w:trHeight w:hRule="exact" w:val="32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F72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F8A6" w14:textId="77777777" w:rsidR="00D41305" w:rsidRPr="00307DCF" w:rsidRDefault="00D41305" w:rsidP="00D41305">
            <w:pPr>
              <w:widowControl w:val="0"/>
              <w:tabs>
                <w:tab w:val="left" w:pos="275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Экологичное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потребление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природу,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приносить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ей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меньше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вреда.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значит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отходов: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ненужного,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продление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вещей,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повторное</w:t>
            </w:r>
          </w:p>
          <w:p w14:paraId="6C39A03D" w14:textId="77777777" w:rsidR="00D41305" w:rsidRPr="00307DCF" w:rsidRDefault="00D41305" w:rsidP="00D41305">
            <w:pPr>
              <w:widowControl w:val="0"/>
              <w:tabs>
                <w:tab w:val="left" w:pos="285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использование,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экономия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природного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(воды,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света)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3D3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(фото)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мусор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становится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седьмым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континентом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Земли».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вредит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природе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«седьмой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континент»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(мусорное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пятно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Тихом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океане).</w:t>
            </w:r>
          </w:p>
          <w:p w14:paraId="1ECB61B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ситуация.</w:t>
            </w:r>
          </w:p>
          <w:p w14:paraId="7B71975A" w14:textId="77777777" w:rsidR="00D41305" w:rsidRPr="00307DCF" w:rsidRDefault="00D41305" w:rsidP="00D41305">
            <w:pPr>
              <w:widowControl w:val="0"/>
              <w:numPr>
                <w:ilvl w:val="0"/>
                <w:numId w:val="2"/>
              </w:numPr>
              <w:tabs>
                <w:tab w:val="left" w:pos="81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 w:firstLine="3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мальчик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порвал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брюки.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Предложите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возможного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вещи.</w:t>
            </w:r>
          </w:p>
          <w:p w14:paraId="4FC85606" w14:textId="77777777" w:rsidR="00D41305" w:rsidRPr="00307DCF" w:rsidRDefault="00D41305" w:rsidP="00D41305">
            <w:pPr>
              <w:widowControl w:val="0"/>
              <w:numPr>
                <w:ilvl w:val="0"/>
                <w:numId w:val="2"/>
              </w:numPr>
              <w:tabs>
                <w:tab w:val="left" w:pos="81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7" w:firstLine="3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Бабушка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наварила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огромную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кастрюлю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каши.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Никто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уже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хочет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есть.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Предложите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кашу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выбрасывать.</w:t>
            </w:r>
          </w:p>
          <w:p w14:paraId="5399079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берегут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жители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этой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квартиры?</w:t>
            </w:r>
          </w:p>
          <w:p w14:paraId="30C5C6F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Обсудим: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таблички-напоминания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сделать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доме,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экономно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относиться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электричеству.</w:t>
            </w:r>
          </w:p>
        </w:tc>
      </w:tr>
      <w:tr w:rsidR="0030148E" w:rsidRPr="00307DCF" w14:paraId="206734DC" w14:textId="77777777" w:rsidTr="00AA65D8">
        <w:trPr>
          <w:trHeight w:hRule="exact" w:val="456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61C8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2839" w14:textId="77777777" w:rsidR="0030148E" w:rsidRPr="00307DCF" w:rsidRDefault="0030148E" w:rsidP="00AA65D8">
            <w:pPr>
              <w:widowControl w:val="0"/>
              <w:tabs>
                <w:tab w:val="left" w:pos="256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Экологичное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потребление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природу,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приносить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ей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меньше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вреда.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значит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отходов: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ненужного,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продление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вещей,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сокращение</w:t>
            </w:r>
          </w:p>
          <w:p w14:paraId="21EFE222" w14:textId="77777777" w:rsidR="0030148E" w:rsidRPr="00307DCF" w:rsidRDefault="0030148E" w:rsidP="00AA65D8">
            <w:pPr>
              <w:widowControl w:val="0"/>
              <w:tabs>
                <w:tab w:val="left" w:pos="2756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потребления,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повторное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переработка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отходов,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природного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(воды,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света)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FA8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(фото)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мусор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становится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седьмым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континентом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Земли».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вредит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природе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«седьмой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континент»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(мусорное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пятно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Тихом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океане).</w:t>
            </w:r>
          </w:p>
          <w:p w14:paraId="751123FE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означает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суждение: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«относитесь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покупкам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вдумчиво».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Обсудим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ответы: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них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продуманные?</w:t>
            </w:r>
          </w:p>
          <w:p w14:paraId="2D9EAE2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Например: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вещь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нравится,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купить;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отказываться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ненужного,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модного;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подумать: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старые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вещи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переделать;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нужно,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доме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продуктов;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покупать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умом,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сохраняет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деньги.</w:t>
            </w:r>
          </w:p>
          <w:p w14:paraId="3B8BD0C8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Проведем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мини-исследование: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проанализируем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«рождение»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какой-нибудь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одежды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свитера,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брюк):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покупка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шерсти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(материала);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выкройки;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пошив,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покупка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пуговиц,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молнии;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сдача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вещи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продажу;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перевозка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вещи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магазин;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покупка;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через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месяц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ношения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обливают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жирным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борщом;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пятно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отстирывается;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вещь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выбрасывается…</w:t>
            </w:r>
          </w:p>
          <w:p w14:paraId="7DD54E7C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обсуждения: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можно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считать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экологичным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потреблением?</w:t>
            </w:r>
          </w:p>
          <w:p w14:paraId="7B30F656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заполним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памятку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«Экологичное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потребление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это…»</w:t>
            </w:r>
          </w:p>
        </w:tc>
      </w:tr>
    </w:tbl>
    <w:p w14:paraId="3EE533A7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footerReference w:type="default" r:id="rId20"/>
          <w:pgSz w:w="16840" w:h="11910" w:orient="landscape"/>
          <w:pgMar w:top="780" w:right="560" w:bottom="1180" w:left="600" w:header="0" w:footer="980" w:gutter="0"/>
          <w:pgNumType w:start="71"/>
          <w:cols w:space="720"/>
          <w:noEndnote/>
        </w:sectPr>
      </w:pPr>
    </w:p>
    <w:p w14:paraId="2605C49F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6160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075"/>
        <w:gridCol w:w="9525"/>
      </w:tblGrid>
      <w:tr w:rsidR="00D41305" w:rsidRPr="00307DCF" w14:paraId="3C9CD974" w14:textId="77777777" w:rsidTr="0030148E">
        <w:trPr>
          <w:trHeight w:hRule="exact" w:val="572"/>
        </w:trPr>
        <w:tc>
          <w:tcPr>
            <w:tcW w:w="1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C1D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33.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Труд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крут!</w:t>
            </w:r>
          </w:p>
        </w:tc>
      </w:tr>
      <w:tr w:rsidR="00D41305" w:rsidRPr="00307DCF" w14:paraId="64007645" w14:textId="77777777" w:rsidTr="0030148E">
        <w:trPr>
          <w:trHeight w:hRule="exact" w:val="498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FF2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1DA3" w14:textId="77777777" w:rsidR="00D41305" w:rsidRPr="00307DCF" w:rsidRDefault="00D41305" w:rsidP="00D41305">
            <w:pPr>
              <w:widowControl w:val="0"/>
              <w:tabs>
                <w:tab w:val="left" w:pos="1336"/>
                <w:tab w:val="left" w:pos="1454"/>
                <w:tab w:val="left" w:pos="2012"/>
                <w:tab w:val="left" w:pos="2283"/>
                <w:tab w:val="left" w:pos="2575"/>
                <w:tab w:val="left" w:pos="2842"/>
                <w:tab w:val="left" w:pos="32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Труд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–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основа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общества.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Любой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труд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цель,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результат.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труженика,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определяют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успешность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трудовой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деятельности: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знаний-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умений,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терпение,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старательность,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ответственность,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аккуратность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др.</w:t>
            </w:r>
          </w:p>
        </w:tc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BEF9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«Ежик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неумейка».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ежика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помогло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ему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выбраться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кастрюли?</w:t>
            </w:r>
          </w:p>
          <w:p w14:paraId="56EB183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«Труд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гончара».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«Легко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сделать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вазу?»: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лепится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глины;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почему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гончар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внимательным?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Аккуратным?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Получится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красивый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предмет,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спешить,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обращать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внимание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неровности,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нарушение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пропорций?</w:t>
            </w:r>
          </w:p>
          <w:p w14:paraId="140DEEC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Вспомним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Незнайку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героя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Носова.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Незнайка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таким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любознательным!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пытался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играть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трубе,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рисовать,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писать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стихи,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даже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управлять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машиной.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ничего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получалось?</w:t>
            </w:r>
          </w:p>
          <w:p w14:paraId="758ECDA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соединим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иллюстрацию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важным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условием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успешного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выполнения.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приготовить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пирог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(знать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рецепт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приготовления); убрать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квартиру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(уметь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включать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пылесос);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помочь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порезе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пальца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(уметь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обрабатывать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рану)</w:t>
            </w:r>
          </w:p>
          <w:p w14:paraId="0273FC0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Обсудим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вместе: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определим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пословиц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поговорок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труде:</w:t>
            </w:r>
          </w:p>
          <w:p w14:paraId="3697435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«Нужно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наклониться,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чтобы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ручья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напиться»;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«Была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охота,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заладится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всякая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работа»,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«Поспешишь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насмешишь».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Обратим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внимание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очень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важны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(знания,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усердие,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старание,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терпение,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желание).</w:t>
            </w:r>
          </w:p>
        </w:tc>
      </w:tr>
      <w:tr w:rsidR="0030148E" w:rsidRPr="00307DCF" w14:paraId="35D9840E" w14:textId="77777777" w:rsidTr="0030148E">
        <w:trPr>
          <w:trHeight w:hRule="exact" w:val="39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9A8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3797" w14:textId="77777777" w:rsidR="0030148E" w:rsidRPr="00307DCF" w:rsidRDefault="0030148E" w:rsidP="00AA65D8">
            <w:pPr>
              <w:widowControl w:val="0"/>
              <w:tabs>
                <w:tab w:val="left" w:pos="2201"/>
                <w:tab w:val="left" w:pos="2738"/>
                <w:tab w:val="left" w:pos="335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прошлого: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трудились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ли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люди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первобытного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общества?</w:t>
            </w:r>
            <w:r w:rsidRPr="00307DCF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  <w:p w14:paraId="7AF549B5" w14:textId="77777777" w:rsidR="0030148E" w:rsidRPr="00307DCF" w:rsidRDefault="0030148E" w:rsidP="00AA65D8">
            <w:pPr>
              <w:widowControl w:val="0"/>
              <w:tabs>
                <w:tab w:val="left" w:pos="288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талант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успешность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трудовой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иметь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терпеливым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настойчивым,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бояться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трудностей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(труд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однокоренные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слова),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пути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преодоления.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должен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любить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свою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работу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любую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старательно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ответственно.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современных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условиях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значительная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часть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труда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AB4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отрывка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мультфильма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Нехочуха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«Может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мальчик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герой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мультфильма,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легко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хорошо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жить,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тебя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обслуживают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роботы?»</w:t>
            </w:r>
          </w:p>
          <w:p w14:paraId="06CB91E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Виртуальное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путешествие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прошлое.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тему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«Жизнь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первобытного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общества».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каким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трудом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занимались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первобытные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люди?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достигались?</w:t>
            </w:r>
          </w:p>
          <w:p w14:paraId="4AA890EC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пейзажа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Левитана.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обсуждения: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«Только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талант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художника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ценность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живописи?»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(умение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наблюдать,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чувствовать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пространство,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владеть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кистью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красками).</w:t>
            </w:r>
          </w:p>
          <w:p w14:paraId="3FCC974F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хлеб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пришел?»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иллюстративного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материала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ответить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вопросы: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доказать,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хлебороба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носит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коллективный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характер?»,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каком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хлеборобов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будет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успешной?</w:t>
            </w:r>
          </w:p>
          <w:p w14:paraId="26D588EB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группах: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определите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пословиц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поговорок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труде.</w:t>
            </w:r>
          </w:p>
          <w:p w14:paraId="68F26354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«Яблоню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ценят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плодам,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делам»,</w:t>
            </w:r>
            <w:r w:rsidRPr="00307DCF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«Не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лежи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печи,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будешь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есть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калачи»,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«Не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делай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наспех,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сделаешь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мех»</w:t>
            </w:r>
          </w:p>
        </w:tc>
      </w:tr>
    </w:tbl>
    <w:p w14:paraId="00C60EFC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6D2EA425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3573577C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1A8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34.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Урок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памяти</w:t>
            </w:r>
          </w:p>
        </w:tc>
      </w:tr>
      <w:tr w:rsidR="00D41305" w:rsidRPr="00307DCF" w14:paraId="68DCE11E" w14:textId="77777777" w:rsidTr="00307DCF">
        <w:trPr>
          <w:trHeight w:hRule="exact" w:val="413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F5B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DDE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  человека?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начинается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семьи,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детства,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</w:t>
            </w:r>
          </w:p>
          <w:p w14:paraId="7CF8A283" w14:textId="77777777" w:rsidR="00D41305" w:rsidRPr="00307DCF" w:rsidRDefault="00D41305" w:rsidP="00D41305">
            <w:pPr>
              <w:widowControl w:val="0"/>
              <w:tabs>
                <w:tab w:val="left" w:pos="285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поколений?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прошлого,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нельзя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забывать.</w:t>
            </w:r>
          </w:p>
          <w:p w14:paraId="697F7E7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трудовой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деятельности: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декоративно-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прикладное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искусство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Трудовые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династии.</w:t>
            </w:r>
          </w:p>
          <w:p w14:paraId="5B2467D6" w14:textId="77777777" w:rsidR="00D41305" w:rsidRPr="00307DCF" w:rsidRDefault="00D41305" w:rsidP="00D41305">
            <w:pPr>
              <w:widowControl w:val="0"/>
              <w:tabs>
                <w:tab w:val="left" w:pos="254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россиянина,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переходят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поколение.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623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Встреча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выпускниками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школы: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помнят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школьной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жизни?</w:t>
            </w:r>
          </w:p>
          <w:p w14:paraId="6FB3EFC1" w14:textId="77777777" w:rsidR="00D41305" w:rsidRPr="00307DCF" w:rsidRDefault="00D41305" w:rsidP="00D41305">
            <w:pPr>
              <w:widowControl w:val="0"/>
              <w:tabs>
                <w:tab w:val="left" w:pos="2459"/>
                <w:tab w:val="left" w:pos="3560"/>
                <w:tab w:val="left" w:pos="4203"/>
                <w:tab w:val="left" w:pos="5198"/>
                <w:tab w:val="left" w:pos="6695"/>
                <w:tab w:val="left" w:pos="8121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Эвристическая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беседа: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что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может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рассказать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семейный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альбом?</w:t>
            </w:r>
          </w:p>
          <w:p w14:paraId="6501A5E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семейном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древе.</w:t>
            </w:r>
          </w:p>
          <w:p w14:paraId="0B46E3F1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вспомним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героические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истории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Назовем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историческое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влияние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жизнь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члена</w:t>
            </w:r>
          </w:p>
          <w:p w14:paraId="39A3578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объединяло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Родине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грозила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опасность?</w:t>
            </w:r>
          </w:p>
          <w:p w14:paraId="4A620B7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Ролевая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воображаемой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ситуации: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«мастера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игрушки»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описывают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игрушку: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называется,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предназначена,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сделана,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где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производится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Хохломская,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Городецкая,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Дымковская,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Филимоновская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матрешка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Сергиева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Посада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выбору)</w:t>
            </w:r>
          </w:p>
          <w:p w14:paraId="2E5DE4B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Обсуждение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поговорки: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«Умелец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рукоделец</w:t>
            </w:r>
            <w:proofErr w:type="spellEnd"/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себе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другим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радость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приносит»</w:t>
            </w:r>
          </w:p>
          <w:p w14:paraId="631CF5B5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иллюстрациями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Трудовые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династии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необычных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профессий.</w:t>
            </w:r>
          </w:p>
          <w:p w14:paraId="690B12C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Дуровы,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Запашные.</w:t>
            </w:r>
          </w:p>
        </w:tc>
      </w:tr>
      <w:tr w:rsidR="0030148E" w:rsidRPr="00307DCF" w14:paraId="6302B82B" w14:textId="77777777" w:rsidTr="00AA65D8">
        <w:trPr>
          <w:trHeight w:hRule="exact" w:val="4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5588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2F6D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Зачем</w:t>
            </w:r>
            <w:r w:rsidRPr="00307DCF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человеку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историческая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память?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существовать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исторической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памяти?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героического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прошлого, которые нельзя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забывать.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поколений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области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трудовой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науки.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россиянина,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переходят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поколение.</w:t>
            </w:r>
          </w:p>
          <w:p w14:paraId="5A0B4D73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Музеи,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книги,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произведения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живописи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хранители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исторической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памяти.</w:t>
            </w:r>
          </w:p>
          <w:p w14:paraId="7EA7217F" w14:textId="77777777" w:rsidR="0030148E" w:rsidRPr="00307DCF" w:rsidRDefault="0030148E" w:rsidP="00AA65D8">
            <w:pPr>
              <w:widowControl w:val="0"/>
              <w:tabs>
                <w:tab w:val="left" w:pos="257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</w:t>
            </w:r>
            <w:r w:rsidRPr="00307DCF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профессия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человека: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знаменитые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профессиональные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династии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F47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Встреча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выпускниками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школы: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помнят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школьной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жизни?</w:t>
            </w:r>
          </w:p>
          <w:p w14:paraId="27FBE987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историческая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память?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общество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жить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памяти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прошлом?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каждый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вас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помнит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своем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детстве?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воспоминания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приятны,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нужны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вам?</w:t>
            </w:r>
          </w:p>
          <w:p w14:paraId="063AA79A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соотнесите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иллюстрацию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героическом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прошлом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названием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события.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чувство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объединяло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когда Родине грозила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опасность?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Какие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проявляли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герои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этих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событий?</w:t>
            </w:r>
          </w:p>
          <w:p w14:paraId="133C8455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</w:t>
            </w:r>
            <w:r w:rsidRPr="00307DCF">
              <w:rPr>
                <w:rFonts w:ascii="Times New Roman" w:eastAsiaTheme="minorEastAsia" w:hAnsi="Times New Roman" w:cs="Times New Roman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Древней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современной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школой;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факультетов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МГУ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имени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Ломоносова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открытия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сегодня.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Формулирование</w:t>
            </w:r>
            <w:r w:rsidRPr="00307DCF">
              <w:rPr>
                <w:rFonts w:ascii="Times New Roman" w:eastAsiaTheme="minorEastAsia" w:hAnsi="Times New Roman" w:cs="Times New Roman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суждений: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вклад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общества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научных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(например,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радио,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телевидения,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компьютера).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может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современное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общество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отказаться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музеев,</w:t>
            </w:r>
          </w:p>
          <w:p w14:paraId="13AD6C00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произведений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живописи?</w:t>
            </w:r>
          </w:p>
          <w:p w14:paraId="7F14FB89" w14:textId="77777777" w:rsidR="0030148E" w:rsidRPr="00307DCF" w:rsidRDefault="0030148E" w:rsidP="00AA65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учителя: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профессиональные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династии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(ученых,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врачей,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музыкантов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др.).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обсуждения: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«Почему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выбирают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своих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родителей?</w:t>
            </w:r>
          </w:p>
        </w:tc>
      </w:tr>
    </w:tbl>
    <w:p w14:paraId="7CB520E6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3D686259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111"/>
        <w:gridCol w:w="9215"/>
      </w:tblGrid>
      <w:tr w:rsidR="00D41305" w:rsidRPr="00307DCF" w14:paraId="3C4228F1" w14:textId="77777777" w:rsidTr="00307DCF">
        <w:trPr>
          <w:trHeight w:hRule="exact" w:val="572"/>
        </w:trPr>
        <w:tc>
          <w:tcPr>
            <w:tcW w:w="15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CBB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35.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Будь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готов!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дню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общественных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D41305" w:rsidRPr="00307DCF" w14:paraId="0AB07B60" w14:textId="77777777" w:rsidTr="00307DCF">
        <w:trPr>
          <w:trHeight w:hRule="exact" w:val="355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752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22B8" w14:textId="77777777" w:rsidR="00D41305" w:rsidRPr="00307DCF" w:rsidRDefault="00D41305" w:rsidP="00D41305">
            <w:pPr>
              <w:widowControl w:val="0"/>
              <w:tabs>
                <w:tab w:val="left" w:pos="2318"/>
                <w:tab w:val="left" w:pos="273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мая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детских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общественных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организаций.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такое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общественная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организация?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занимаются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общественная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организация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(общественное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движение)</w:t>
            </w:r>
          </w:p>
          <w:p w14:paraId="2E63BB5F" w14:textId="77777777" w:rsidR="00D41305" w:rsidRPr="00307DCF" w:rsidRDefault="00D41305" w:rsidP="00D41305">
            <w:pPr>
              <w:widowControl w:val="0"/>
              <w:tabs>
                <w:tab w:val="left" w:pos="211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w w:val="95"/>
                <w:sz w:val="24"/>
                <w:szCs w:val="24"/>
                <w:lang w:eastAsia="ru-RU"/>
              </w:rPr>
              <w:t>«Школа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безопасности»,</w:t>
            </w:r>
          </w:p>
          <w:p w14:paraId="4317ECC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«Зеленая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планета»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?</w:t>
            </w:r>
          </w:p>
          <w:p w14:paraId="07E349C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видим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общественном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движении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молодежи?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866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видео: 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поздравление 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всех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школьников 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Днем 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детских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общественных</w:t>
            </w:r>
            <w:r w:rsidRPr="00307DCF">
              <w:rPr>
                <w:rFonts w:ascii="Times New Roman" w:eastAsiaTheme="minorEastAsia" w:hAnsi="Times New Roman" w:cs="Times New Roman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организаций.</w:t>
            </w:r>
          </w:p>
          <w:p w14:paraId="513AE3D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занимаются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общественные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«Школа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безопасности»,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«Зеленая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планета».</w:t>
            </w:r>
          </w:p>
          <w:p w14:paraId="5B43F22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воображаемой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ситуации: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членом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одной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этих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организаций,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хотелось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заниматься?</w:t>
            </w:r>
          </w:p>
          <w:p w14:paraId="58AD480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Коллективный</w:t>
            </w:r>
            <w:r w:rsidRPr="00307DCF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диалог:</w:t>
            </w:r>
            <w:r w:rsidRPr="00307DCF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составим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поздравление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Днем</w:t>
            </w:r>
            <w:r w:rsidRPr="00307DCF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общественных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D41305" w:rsidRPr="00307DCF" w14:paraId="74F7D4D3" w14:textId="77777777" w:rsidTr="00307DCF">
        <w:trPr>
          <w:trHeight w:hRule="exact" w:val="51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D50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A456" w14:textId="77777777" w:rsidR="00D41305" w:rsidRPr="00307DCF" w:rsidRDefault="00D41305" w:rsidP="00D41305">
            <w:pPr>
              <w:widowControl w:val="0"/>
              <w:tabs>
                <w:tab w:val="left" w:pos="241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рождения</w:t>
            </w:r>
            <w:r w:rsidRPr="00307DCF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советских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общественных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организаций:</w:t>
            </w:r>
          </w:p>
          <w:p w14:paraId="0AC665B1" w14:textId="77777777" w:rsidR="00D41305" w:rsidRPr="00307DCF" w:rsidRDefault="00D41305" w:rsidP="00D41305">
            <w:pPr>
              <w:widowControl w:val="0"/>
              <w:tabs>
                <w:tab w:val="left" w:pos="2316"/>
                <w:tab w:val="left" w:pos="2630"/>
                <w:tab w:val="left" w:pos="3012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«Звездочка»,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пионерская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имени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Ленина,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комсомол.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Участие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общественных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(общественных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движений)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общества.</w:t>
            </w:r>
            <w:r w:rsidRPr="00307DCF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занимаются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общественная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(общественное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движение)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«Зеленая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планета»,</w:t>
            </w:r>
          </w:p>
          <w:p w14:paraId="7837E0E2" w14:textId="77777777" w:rsidR="00D41305" w:rsidRPr="00307DCF" w:rsidRDefault="00D41305" w:rsidP="00D41305">
            <w:pPr>
              <w:widowControl w:val="0"/>
              <w:tabs>
                <w:tab w:val="left" w:pos="329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«Детский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орден</w:t>
            </w:r>
          </w:p>
          <w:p w14:paraId="12BB370A" w14:textId="77777777" w:rsidR="00D41305" w:rsidRPr="00307DCF" w:rsidRDefault="00D41305" w:rsidP="00D41305">
            <w:pPr>
              <w:widowControl w:val="0"/>
              <w:tabs>
                <w:tab w:val="left" w:pos="2595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милосердия»,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«Интеллект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будущего».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Наше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07DCF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общественном</w:t>
            </w:r>
            <w:r w:rsidRPr="00307DCF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движении</w:t>
            </w:r>
            <w:r w:rsidRPr="00307DCF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34B4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видео: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общественные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Советского</w:t>
            </w:r>
            <w:r w:rsidRPr="00307DCF">
              <w:rPr>
                <w:rFonts w:ascii="Times New Roman" w:eastAsiaTheme="minorEastAsia" w:hAnsi="Times New Roman" w:cs="Times New Roman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Союза: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они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возникли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занимались.</w:t>
            </w:r>
          </w:p>
          <w:p w14:paraId="0161AE7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задание.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Послушаем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представителей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движений.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Проанализируем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девизы.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Сделаем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вывод: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какой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деятельностью</w:t>
            </w:r>
            <w:r w:rsidRPr="00307DCF">
              <w:rPr>
                <w:rFonts w:ascii="Times New Roman" w:eastAsiaTheme="minorEastAsia" w:hAnsi="Times New Roman" w:cs="Times New Roman"/>
                <w:spacing w:val="3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занимаются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члены.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Предложим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организациям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дополнить</w:t>
            </w:r>
            <w:r w:rsidRPr="00307DCF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мероприятиями.</w:t>
            </w:r>
          </w:p>
          <w:p w14:paraId="1B6ED33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«Движение первых»: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взаимопомощь,</w:t>
            </w:r>
            <w:r w:rsidRPr="00307DCF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историческая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память,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народов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</w:p>
          <w:p w14:paraId="05AA93F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«Интеллект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будущего»: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конкурсы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14:paraId="7BFC4B87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«Детский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орден</w:t>
            </w:r>
            <w:r w:rsidRPr="00307DCF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милосердия»: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детям,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испытывающим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трудности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учении.</w:t>
            </w:r>
          </w:p>
          <w:p w14:paraId="18EA70D8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Дискуссия: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создавали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общественную</w:t>
            </w:r>
            <w:r w:rsidRPr="00307DCF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организацию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общественное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движение,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какой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выбрали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девиз?</w:t>
            </w:r>
          </w:p>
        </w:tc>
      </w:tr>
    </w:tbl>
    <w:p w14:paraId="62AC91FE" w14:textId="77777777" w:rsidR="00D41305" w:rsidRPr="00307DCF" w:rsidRDefault="00D41305" w:rsidP="00D41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D41305" w:rsidRPr="00307DCF">
          <w:pgSz w:w="16840" w:h="11910" w:orient="landscape"/>
          <w:pgMar w:top="780" w:right="560" w:bottom="1180" w:left="600" w:header="0" w:footer="980" w:gutter="0"/>
          <w:cols w:space="720"/>
          <w:noEndnote/>
        </w:sectPr>
      </w:pPr>
    </w:p>
    <w:p w14:paraId="1169BA7B" w14:textId="77777777" w:rsidR="00D41305" w:rsidRPr="00307DCF" w:rsidRDefault="00D41305" w:rsidP="00D4130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6275" w:type="dxa"/>
        <w:tblInd w:w="-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358"/>
        <w:gridCol w:w="9215"/>
      </w:tblGrid>
      <w:tr w:rsidR="00D41305" w:rsidRPr="00307DCF" w14:paraId="17C2D80A" w14:textId="77777777" w:rsidTr="00F16E76">
        <w:trPr>
          <w:trHeight w:hRule="exact" w:val="572"/>
        </w:trPr>
        <w:tc>
          <w:tcPr>
            <w:tcW w:w="16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C82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36.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язык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могучий.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225-летию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дня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рождения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Пушкина</w:t>
            </w:r>
          </w:p>
        </w:tc>
      </w:tr>
      <w:tr w:rsidR="00D41305" w:rsidRPr="00307DCF" w14:paraId="48BB8A99" w14:textId="77777777" w:rsidTr="00F16E76">
        <w:trPr>
          <w:trHeight w:hRule="exact" w:val="355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B6E0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1-2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6E8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поэт.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Детство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Саши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влияние</w:t>
            </w:r>
            <w:r w:rsidRPr="00307DCF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бабушки</w:t>
            </w:r>
            <w:r w:rsidRPr="00307DCF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няни.</w:t>
            </w:r>
          </w:p>
          <w:p w14:paraId="165782B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Темы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сказок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поэта,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схожие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народными</w:t>
            </w:r>
            <w:r w:rsidRPr="00307DCF">
              <w:rPr>
                <w:rFonts w:ascii="Times New Roman" w:eastAsiaTheme="minorEastAsia" w:hAnsi="Times New Roman" w:cs="Times New Roman"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сказками.</w:t>
            </w:r>
          </w:p>
          <w:p w14:paraId="363DA2FB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Народность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поэзии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Пушкина,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разговорной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597D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Просмотр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</w:t>
            </w:r>
            <w:r w:rsidRPr="00307DCF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«Няне».</w:t>
            </w:r>
            <w:r w:rsidRPr="00307DCF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«Какие</w:t>
            </w:r>
            <w:r w:rsidRPr="00307DCF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строки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стихотворения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говорят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отношении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поэта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своей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няне?</w:t>
            </w:r>
          </w:p>
          <w:p w14:paraId="704FF63C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</w:t>
            </w:r>
            <w:r w:rsidRPr="00307DCF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Непомнящего</w:t>
            </w:r>
            <w:r w:rsidRPr="00307DCF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«Детство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Пушкина».</w:t>
            </w:r>
            <w:r w:rsidRPr="00307DCF">
              <w:rPr>
                <w:rFonts w:ascii="Times New Roman" w:eastAsiaTheme="minorEastAsia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Разыгрывание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сценки:</w:t>
            </w:r>
          </w:p>
          <w:p w14:paraId="46A6564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Саша: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Еще,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нянюшка,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еще!</w:t>
            </w:r>
          </w:p>
          <w:p w14:paraId="7649C79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Няня: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Поздно,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голубчик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Александр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Сергеевич,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спать</w:t>
            </w:r>
            <w:r w:rsidRPr="00307DCF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пора…</w:t>
            </w:r>
            <w:r w:rsidRPr="00307DCF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  <w:r w:rsidRPr="00307DCF">
              <w:rPr>
                <w:rFonts w:ascii="Times New Roman" w:eastAsiaTheme="minorEastAsia" w:hAnsi="Times New Roman" w:cs="Times New Roman"/>
                <w:spacing w:val="2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ладно,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слушай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еще.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моря-лукоморья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стоит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дуб,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дубу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золотые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цепи…</w:t>
            </w:r>
          </w:p>
          <w:p w14:paraId="077A390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соотнести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иллюстрацию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сказке</w:t>
            </w:r>
            <w:r w:rsidRPr="00307DCF">
              <w:rPr>
                <w:rFonts w:ascii="Times New Roman" w:eastAsiaTheme="minorEastAsia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07DCF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строчками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текста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сказки.</w:t>
            </w:r>
          </w:p>
          <w:p w14:paraId="76EBA23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Чтение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ролям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отрывков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сказок</w:t>
            </w:r>
            <w:r w:rsidRPr="00307DCF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Пушкина: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</w:t>
            </w:r>
            <w:r w:rsidRPr="00307DCF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сказке</w:t>
            </w:r>
          </w:p>
        </w:tc>
      </w:tr>
      <w:tr w:rsidR="00D41305" w:rsidRPr="00307DCF" w14:paraId="00E4812D" w14:textId="77777777" w:rsidTr="00F16E76">
        <w:trPr>
          <w:trHeight w:hRule="exact" w:val="412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EF6A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3-4</w:t>
            </w:r>
            <w:r w:rsidRPr="00307DCF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9B8F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великий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русский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поэт.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Поэзия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известна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любима</w:t>
            </w:r>
            <w:r w:rsidRPr="00307DCF">
              <w:rPr>
                <w:rFonts w:ascii="Times New Roman" w:eastAsiaTheme="minorEastAsia" w:hAnsi="Times New Roman" w:cs="Times New Roman"/>
                <w:spacing w:val="-2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07DCF">
              <w:rPr>
                <w:rFonts w:ascii="Times New Roman" w:eastAsiaTheme="minorEastAsia" w:hAnsi="Times New Roman" w:cs="Times New Roman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всем</w:t>
            </w:r>
            <w:r w:rsidRPr="00307DCF">
              <w:rPr>
                <w:rFonts w:ascii="Times New Roman" w:eastAsiaTheme="minorEastAsia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мире.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жизни,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повлияли</w:t>
            </w:r>
            <w:r w:rsidRPr="00307DCF">
              <w:rPr>
                <w:rFonts w:ascii="Times New Roman" w:eastAsiaTheme="minorEastAsia" w:hAnsi="Times New Roman" w:cs="Times New Roman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становление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таланта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поэта: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влияние</w:t>
            </w:r>
            <w:r w:rsidRPr="00307DCF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бабушки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няни;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учеба</w:t>
            </w:r>
            <w:r w:rsidRPr="00307DCF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07DCF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Царскосельском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лицее.</w:t>
            </w:r>
          </w:p>
          <w:p w14:paraId="1835A5ED" w14:textId="77777777" w:rsidR="00D41305" w:rsidRPr="00307DCF" w:rsidRDefault="00D41305" w:rsidP="00D41305">
            <w:pPr>
              <w:widowControl w:val="0"/>
              <w:tabs>
                <w:tab w:val="left" w:pos="1940"/>
                <w:tab w:val="left" w:pos="39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  <w:t>Пушкин</w:t>
            </w:r>
            <w:r w:rsidRPr="00307DCF">
              <w:rPr>
                <w:rFonts w:ascii="Times New Roman" w:eastAsiaTheme="minorEastAsia" w:hAnsi="Times New Roman" w:cs="Times New Roman"/>
                <w:w w:val="95"/>
                <w:sz w:val="24"/>
                <w:szCs w:val="24"/>
                <w:lang w:eastAsia="ru-RU"/>
              </w:rPr>
              <w:tab/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07DCF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преобразователь</w:t>
            </w:r>
            <w:r w:rsidRPr="00307DCF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литературного</w:t>
            </w:r>
            <w:r w:rsidRPr="00307DCF">
              <w:rPr>
                <w:rFonts w:ascii="Times New Roman" w:eastAsiaTheme="minorEastAsia" w:hAnsi="Times New Roman" w:cs="Times New Roman"/>
                <w:spacing w:val="21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русского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языка.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приблизил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народному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языку,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отошел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07DCF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высокопарного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стиля,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ввел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живую</w:t>
            </w:r>
            <w:r w:rsidRPr="00307DCF">
              <w:rPr>
                <w:rFonts w:ascii="Times New Roman" w:eastAsiaTheme="minorEastAsia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разговорную</w:t>
            </w:r>
            <w:r w:rsidRPr="00307DCF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3AE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стихов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Пушкина,</w:t>
            </w:r>
            <w:r w:rsidRPr="00307DCF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переведенных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4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иностранные</w:t>
            </w:r>
            <w:r w:rsidRPr="00307DCF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языки.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Индивидуальное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07DCF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перевод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названий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английского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(французского,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немецкого)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языка.</w:t>
            </w:r>
          </w:p>
          <w:p w14:paraId="5E80A163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307DCF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07DCF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иллюстративным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материалом: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</w:t>
            </w:r>
            <w:r w:rsidRPr="00307DCF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портретов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бабушки</w:t>
            </w:r>
            <w:r w:rsidRPr="00307DCF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няни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Александра</w:t>
            </w:r>
            <w:r w:rsidRPr="00307DCF">
              <w:rPr>
                <w:rFonts w:ascii="Times New Roman" w:eastAsiaTheme="minorEastAsia" w:hAnsi="Times New Roman" w:cs="Times New Roman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Сергеевича.</w:t>
            </w:r>
          </w:p>
          <w:p w14:paraId="07BC4682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Воображаемая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ситуация.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Представим,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можем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наблюдать,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читает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стихи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няне.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Рассмотрим</w:t>
            </w:r>
            <w:r w:rsidRPr="00307DCF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рисунок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</w:t>
            </w:r>
            <w:r w:rsidRPr="00307DCF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Ильина: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«Пушкин</w:t>
            </w:r>
            <w:r w:rsidRPr="00307DCF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няня.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Зимний</w:t>
            </w:r>
            <w:r w:rsidRPr="00307DCF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вечер»,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прочитаем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отрывок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стихотворения.</w:t>
            </w:r>
          </w:p>
          <w:p w14:paraId="5CE9A026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Рассматривание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репродукции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картины</w:t>
            </w:r>
            <w:r w:rsidRPr="00307DCF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</w:t>
            </w:r>
            <w:r w:rsidRPr="00307DCF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Репина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«Пушкин</w:t>
            </w:r>
            <w:r w:rsidRPr="00307DCF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лицейском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экзамене».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Беседа:</w:t>
            </w:r>
            <w:r w:rsidRPr="00307DCF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«Увлечен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поэт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чтением</w:t>
            </w:r>
            <w:r w:rsidRPr="00307DCF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своего</w:t>
            </w:r>
            <w:r w:rsidRPr="00307DCF">
              <w:rPr>
                <w:rFonts w:ascii="Times New Roman" w:eastAsiaTheme="minorEastAsia" w:hAnsi="Times New Roman" w:cs="Times New Roman"/>
                <w:spacing w:val="23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стихотворения?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реагирует</w:t>
            </w:r>
            <w:r w:rsidRPr="00307DCF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Державин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07DCF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выступление?».</w:t>
            </w:r>
            <w:r w:rsidRPr="00307DCF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07DCF">
              <w:rPr>
                <w:rFonts w:ascii="Times New Roman" w:eastAsiaTheme="minorEastAsia" w:hAnsi="Times New Roman" w:cs="Times New Roman"/>
                <w:spacing w:val="30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слов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Державина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«Прекрасно!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Великолепна!</w:t>
            </w:r>
            <w:r w:rsidRPr="00307DCF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Господа,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  <w:r w:rsidRPr="00307DCF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</w:t>
            </w:r>
            <w:r w:rsidRPr="00307DCF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истинная</w:t>
            </w:r>
            <w:r w:rsidRPr="00307DCF">
              <w:rPr>
                <w:rFonts w:ascii="Times New Roman" w:eastAsiaTheme="minorEastAsia" w:hAnsi="Times New Roman" w:cs="Times New Roman"/>
                <w:spacing w:val="3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поэзия!»</w:t>
            </w:r>
          </w:p>
          <w:p w14:paraId="09B1B11E" w14:textId="77777777" w:rsidR="00D41305" w:rsidRPr="00307DCF" w:rsidRDefault="00D41305" w:rsidP="00D413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Интерактивное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задание:  оценим</w:t>
            </w:r>
            <w:r w:rsidRPr="00307DCF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разговорный  стиль поэзии</w:t>
            </w:r>
            <w:r w:rsidRPr="00307DCF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</w:t>
            </w:r>
            <w:r w:rsidRPr="00307DCF">
              <w:rPr>
                <w:rFonts w:ascii="Times New Roman" w:eastAsiaTheme="minorEastAsia" w:hAnsi="Times New Roman" w:cs="Times New Roman"/>
                <w:spacing w:val="26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Пушкина,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близость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народному</w:t>
            </w:r>
            <w:proofErr w:type="gramEnd"/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яркость,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выразительность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</w:t>
            </w:r>
            <w:r w:rsidRPr="00307DCF">
              <w:rPr>
                <w:rFonts w:ascii="Times New Roman" w:eastAsiaTheme="minorEastAsia" w:hAnsi="Times New Roman" w:cs="Times New Roman"/>
                <w:spacing w:val="-1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</w:t>
            </w:r>
            <w:r w:rsidRPr="00307DCF">
              <w:rPr>
                <w:rFonts w:ascii="Times New Roman" w:eastAsiaTheme="minorEastAsia" w:hAnsi="Times New Roman" w:cs="Times New Roman"/>
                <w:spacing w:val="22"/>
                <w:w w:val="99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примерах</w:t>
            </w:r>
            <w:r w:rsidRPr="00307DCF">
              <w:rPr>
                <w:rFonts w:ascii="Times New Roman" w:eastAsiaTheme="minorEastAsia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07DCF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07D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произведений)</w:t>
            </w:r>
          </w:p>
        </w:tc>
      </w:tr>
    </w:tbl>
    <w:p w14:paraId="6387040F" w14:textId="4DB39C20" w:rsidR="00D41305" w:rsidRPr="00307DCF" w:rsidRDefault="00D41305">
      <w:pPr>
        <w:rPr>
          <w:sz w:val="24"/>
          <w:szCs w:val="24"/>
        </w:rPr>
      </w:pPr>
    </w:p>
    <w:p w14:paraId="3605309F" w14:textId="00270ED8" w:rsidR="00D41305" w:rsidRDefault="00D41305"/>
    <w:sectPr w:rsidR="00D41305" w:rsidSect="00D413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EF78A" w14:textId="77777777" w:rsidR="00307DCF" w:rsidRDefault="00307DCF">
      <w:pPr>
        <w:spacing w:after="0" w:line="240" w:lineRule="auto"/>
      </w:pPr>
      <w:r>
        <w:separator/>
      </w:r>
    </w:p>
  </w:endnote>
  <w:endnote w:type="continuationSeparator" w:id="0">
    <w:p w14:paraId="01F02108" w14:textId="77777777" w:rsidR="00307DCF" w:rsidRDefault="0030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4419B" w14:textId="00CBC7C3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0" allowOverlap="1" wp14:anchorId="728E6165" wp14:editId="5D437AD3">
              <wp:simplePos x="0" y="0"/>
              <wp:positionH relativeFrom="page">
                <wp:posOffset>6937375</wp:posOffset>
              </wp:positionH>
              <wp:positionV relativeFrom="page">
                <wp:posOffset>10187940</wp:posOffset>
              </wp:positionV>
              <wp:extent cx="96520" cy="165100"/>
              <wp:effectExtent l="3175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3B5434" w14:textId="556F1C5D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46.25pt;margin-top:802.2pt;width:7.6pt;height:13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" o:allowincell="f" filled="f" stroked="f">
              <v:textbox inset="0,0,0,0">
                <w:txbxContent>
                  <w:p w14:paraId="5B3B5434" w14:textId="556F1C5D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C43FA" w14:textId="44DEE190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44948" w14:textId="358029E1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7283" w14:textId="10D36B0B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40C01" w14:textId="307837EB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35B7C" w14:textId="28963484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14D82" w14:textId="5ACBBF1A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0FA5F" w14:textId="0919F6EC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0" allowOverlap="1" wp14:anchorId="6D389578" wp14:editId="4DF69E0B">
              <wp:simplePos x="0" y="0"/>
              <wp:positionH relativeFrom="page">
                <wp:posOffset>6854190</wp:posOffset>
              </wp:positionH>
              <wp:positionV relativeFrom="page">
                <wp:posOffset>10152380</wp:posOffset>
              </wp:positionV>
              <wp:extent cx="193040" cy="165100"/>
              <wp:effectExtent l="0" t="0" r="127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2D137" w14:textId="2DEE0F90" w:rsidR="00307DCF" w:rsidRDefault="00307DCF">
                          <w:pPr>
                            <w:pStyle w:val="a3"/>
                            <w:kinsoku w:val="0"/>
                            <w:overflowPunct w:val="0"/>
                            <w:spacing w:before="0" w:line="244" w:lineRule="exact"/>
                            <w:ind w:left="0" w:firstLine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539.7pt;margin-top:799.4pt;width:15.2pt;height:1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" o:allowincell="f" filled="f" stroked="f">
              <v:textbox inset="0,0,0,0">
                <w:txbxContent>
                  <w:p w14:paraId="0AB2D137" w14:textId="2DEE0F90" w:rsidR="00307DCF" w:rsidRDefault="00307DCF">
                    <w:pPr>
                      <w:pStyle w:val="a3"/>
                      <w:kinsoku w:val="0"/>
                      <w:overflowPunct w:val="0"/>
                      <w:spacing w:before="0" w:line="244" w:lineRule="exact"/>
                      <w:ind w:left="0" w:firstLine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BC1E1" w14:textId="7022AFD3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A5C8F" w14:textId="7DC02F01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3C1CE" w14:textId="50D83538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35888" w14:textId="117E88ED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15901" w14:textId="3E57AEEF" w:rsidR="00307DCF" w:rsidRDefault="00307DCF">
    <w:pPr>
      <w:pStyle w:val="a3"/>
      <w:kinsoku w:val="0"/>
      <w:overflowPunct w:val="0"/>
      <w:spacing w:before="0" w:line="14" w:lineRule="auto"/>
      <w:ind w:left="0"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D504D" w14:textId="77777777" w:rsidR="00307DCF" w:rsidRDefault="00307DCF">
      <w:pPr>
        <w:spacing w:after="0" w:line="240" w:lineRule="auto"/>
      </w:pPr>
      <w:r>
        <w:separator/>
      </w:r>
    </w:p>
  </w:footnote>
  <w:footnote w:type="continuationSeparator" w:id="0">
    <w:p w14:paraId="4C8CFAB1" w14:textId="77777777" w:rsidR="00307DCF" w:rsidRDefault="00307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"/>
      <w:lvlJc w:val="left"/>
      <w:pPr>
        <w:ind w:left="154" w:hanging="30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61" w:hanging="302"/>
      </w:pPr>
    </w:lvl>
    <w:lvl w:ilvl="2">
      <w:numFmt w:val="bullet"/>
      <w:lvlText w:val="•"/>
      <w:lvlJc w:val="left"/>
      <w:pPr>
        <w:ind w:left="2168" w:hanging="302"/>
      </w:pPr>
    </w:lvl>
    <w:lvl w:ilvl="3">
      <w:numFmt w:val="bullet"/>
      <w:lvlText w:val="•"/>
      <w:lvlJc w:val="left"/>
      <w:pPr>
        <w:ind w:left="3175" w:hanging="302"/>
      </w:pPr>
    </w:lvl>
    <w:lvl w:ilvl="4">
      <w:numFmt w:val="bullet"/>
      <w:lvlText w:val="•"/>
      <w:lvlJc w:val="left"/>
      <w:pPr>
        <w:ind w:left="4182" w:hanging="302"/>
      </w:pPr>
    </w:lvl>
    <w:lvl w:ilvl="5">
      <w:numFmt w:val="bullet"/>
      <w:lvlText w:val="•"/>
      <w:lvlJc w:val="left"/>
      <w:pPr>
        <w:ind w:left="5190" w:hanging="302"/>
      </w:pPr>
    </w:lvl>
    <w:lvl w:ilvl="6">
      <w:numFmt w:val="bullet"/>
      <w:lvlText w:val="•"/>
      <w:lvlJc w:val="left"/>
      <w:pPr>
        <w:ind w:left="6197" w:hanging="302"/>
      </w:pPr>
    </w:lvl>
    <w:lvl w:ilvl="7">
      <w:numFmt w:val="bullet"/>
      <w:lvlText w:val="•"/>
      <w:lvlJc w:val="left"/>
      <w:pPr>
        <w:ind w:left="7204" w:hanging="302"/>
      </w:pPr>
    </w:lvl>
    <w:lvl w:ilvl="8">
      <w:numFmt w:val="bullet"/>
      <w:lvlText w:val="•"/>
      <w:lvlJc w:val="left"/>
      <w:pPr>
        <w:ind w:left="8211" w:hanging="302"/>
      </w:pPr>
    </w:lvl>
  </w:abstractNum>
  <w:abstractNum w:abstractNumId="1">
    <w:nsid w:val="00000403"/>
    <w:multiLevelType w:val="multilevel"/>
    <w:tmpl w:val="00000886"/>
    <w:lvl w:ilvl="0">
      <w:numFmt w:val="bullet"/>
      <w:lvlText w:val=""/>
      <w:lvlJc w:val="left"/>
      <w:pPr>
        <w:ind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154" w:hanging="288"/>
      </w:pPr>
      <w:rPr>
        <w:rFonts w:ascii="Times New Roman" w:hAnsi="Times New Roman" w:cs="Times New Roman"/>
        <w:b w:val="0"/>
        <w:bCs w:val="0"/>
        <w:color w:val="231F20"/>
        <w:w w:val="99"/>
        <w:sz w:val="28"/>
        <w:szCs w:val="28"/>
      </w:rPr>
    </w:lvl>
    <w:lvl w:ilvl="2">
      <w:numFmt w:val="bullet"/>
      <w:lvlText w:val="•"/>
      <w:lvlJc w:val="left"/>
      <w:pPr>
        <w:ind w:left="1175" w:hanging="288"/>
      </w:pPr>
    </w:lvl>
    <w:lvl w:ilvl="3">
      <w:numFmt w:val="bullet"/>
      <w:lvlText w:val="•"/>
      <w:lvlJc w:val="left"/>
      <w:pPr>
        <w:ind w:left="2197" w:hanging="288"/>
      </w:pPr>
    </w:lvl>
    <w:lvl w:ilvl="4">
      <w:numFmt w:val="bullet"/>
      <w:lvlText w:val="•"/>
      <w:lvlJc w:val="left"/>
      <w:pPr>
        <w:ind w:left="3218" w:hanging="288"/>
      </w:pPr>
    </w:lvl>
    <w:lvl w:ilvl="5">
      <w:numFmt w:val="bullet"/>
      <w:lvlText w:val="•"/>
      <w:lvlJc w:val="left"/>
      <w:pPr>
        <w:ind w:left="4240" w:hanging="288"/>
      </w:pPr>
    </w:lvl>
    <w:lvl w:ilvl="6">
      <w:numFmt w:val="bullet"/>
      <w:lvlText w:val="•"/>
      <w:lvlJc w:val="left"/>
      <w:pPr>
        <w:ind w:left="5261" w:hanging="288"/>
      </w:pPr>
    </w:lvl>
    <w:lvl w:ilvl="7">
      <w:numFmt w:val="bullet"/>
      <w:lvlText w:val="•"/>
      <w:lvlJc w:val="left"/>
      <w:pPr>
        <w:ind w:left="6283" w:hanging="288"/>
      </w:pPr>
    </w:lvl>
    <w:lvl w:ilvl="8">
      <w:numFmt w:val="bullet"/>
      <w:lvlText w:val="•"/>
      <w:lvlJc w:val="left"/>
      <w:pPr>
        <w:ind w:left="7304" w:hanging="288"/>
      </w:pPr>
    </w:lvl>
  </w:abstractNum>
  <w:abstractNum w:abstractNumId="2">
    <w:nsid w:val="00000404"/>
    <w:multiLevelType w:val="multilevel"/>
    <w:tmpl w:val="00000887"/>
    <w:lvl w:ilvl="0">
      <w:numFmt w:val="bullet"/>
      <w:lvlText w:val=""/>
      <w:lvlJc w:val="left"/>
      <w:pPr>
        <w:ind w:left="114"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32"/>
      </w:pPr>
    </w:lvl>
    <w:lvl w:ilvl="2">
      <w:numFmt w:val="bullet"/>
      <w:lvlText w:val="•"/>
      <w:lvlJc w:val="left"/>
      <w:pPr>
        <w:ind w:left="2120" w:hanging="232"/>
      </w:pPr>
    </w:lvl>
    <w:lvl w:ilvl="3">
      <w:numFmt w:val="bullet"/>
      <w:lvlText w:val="•"/>
      <w:lvlJc w:val="left"/>
      <w:pPr>
        <w:ind w:left="3123" w:hanging="232"/>
      </w:pPr>
    </w:lvl>
    <w:lvl w:ilvl="4">
      <w:numFmt w:val="bullet"/>
      <w:lvlText w:val="•"/>
      <w:lvlJc w:val="left"/>
      <w:pPr>
        <w:ind w:left="4126" w:hanging="232"/>
      </w:pPr>
    </w:lvl>
    <w:lvl w:ilvl="5">
      <w:numFmt w:val="bullet"/>
      <w:lvlText w:val="•"/>
      <w:lvlJc w:val="left"/>
      <w:pPr>
        <w:ind w:left="5130" w:hanging="232"/>
      </w:pPr>
    </w:lvl>
    <w:lvl w:ilvl="6">
      <w:numFmt w:val="bullet"/>
      <w:lvlText w:val="•"/>
      <w:lvlJc w:val="left"/>
      <w:pPr>
        <w:ind w:left="6133" w:hanging="232"/>
      </w:pPr>
    </w:lvl>
    <w:lvl w:ilvl="7">
      <w:numFmt w:val="bullet"/>
      <w:lvlText w:val="•"/>
      <w:lvlJc w:val="left"/>
      <w:pPr>
        <w:ind w:left="7136" w:hanging="232"/>
      </w:pPr>
    </w:lvl>
    <w:lvl w:ilvl="8">
      <w:numFmt w:val="bullet"/>
      <w:lvlText w:val="•"/>
      <w:lvlJc w:val="left"/>
      <w:pPr>
        <w:ind w:left="8139" w:hanging="232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14" w:hanging="311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311"/>
      </w:pPr>
    </w:lvl>
    <w:lvl w:ilvl="2">
      <w:numFmt w:val="bullet"/>
      <w:lvlText w:val="•"/>
      <w:lvlJc w:val="left"/>
      <w:pPr>
        <w:ind w:left="2120" w:hanging="311"/>
      </w:pPr>
    </w:lvl>
    <w:lvl w:ilvl="3">
      <w:numFmt w:val="bullet"/>
      <w:lvlText w:val="•"/>
      <w:lvlJc w:val="left"/>
      <w:pPr>
        <w:ind w:left="3123" w:hanging="311"/>
      </w:pPr>
    </w:lvl>
    <w:lvl w:ilvl="4">
      <w:numFmt w:val="bullet"/>
      <w:lvlText w:val="•"/>
      <w:lvlJc w:val="left"/>
      <w:pPr>
        <w:ind w:left="4126" w:hanging="311"/>
      </w:pPr>
    </w:lvl>
    <w:lvl w:ilvl="5">
      <w:numFmt w:val="bullet"/>
      <w:lvlText w:val="•"/>
      <w:lvlJc w:val="left"/>
      <w:pPr>
        <w:ind w:left="5130" w:hanging="311"/>
      </w:pPr>
    </w:lvl>
    <w:lvl w:ilvl="6">
      <w:numFmt w:val="bullet"/>
      <w:lvlText w:val="•"/>
      <w:lvlJc w:val="left"/>
      <w:pPr>
        <w:ind w:left="6133" w:hanging="311"/>
      </w:pPr>
    </w:lvl>
    <w:lvl w:ilvl="7">
      <w:numFmt w:val="bullet"/>
      <w:lvlText w:val="•"/>
      <w:lvlJc w:val="left"/>
      <w:pPr>
        <w:ind w:left="7136" w:hanging="311"/>
      </w:pPr>
    </w:lvl>
    <w:lvl w:ilvl="8">
      <w:numFmt w:val="bullet"/>
      <w:lvlText w:val="•"/>
      <w:lvlJc w:val="left"/>
      <w:pPr>
        <w:ind w:left="8139" w:hanging="311"/>
      </w:pPr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14" w:hanging="288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88"/>
      </w:pPr>
    </w:lvl>
    <w:lvl w:ilvl="2">
      <w:numFmt w:val="bullet"/>
      <w:lvlText w:val="•"/>
      <w:lvlJc w:val="left"/>
      <w:pPr>
        <w:ind w:left="2120" w:hanging="288"/>
      </w:pPr>
    </w:lvl>
    <w:lvl w:ilvl="3">
      <w:numFmt w:val="bullet"/>
      <w:lvlText w:val="•"/>
      <w:lvlJc w:val="left"/>
      <w:pPr>
        <w:ind w:left="3123" w:hanging="288"/>
      </w:pPr>
    </w:lvl>
    <w:lvl w:ilvl="4">
      <w:numFmt w:val="bullet"/>
      <w:lvlText w:val="•"/>
      <w:lvlJc w:val="left"/>
      <w:pPr>
        <w:ind w:left="4126" w:hanging="288"/>
      </w:pPr>
    </w:lvl>
    <w:lvl w:ilvl="5">
      <w:numFmt w:val="bullet"/>
      <w:lvlText w:val="•"/>
      <w:lvlJc w:val="left"/>
      <w:pPr>
        <w:ind w:left="5130" w:hanging="288"/>
      </w:pPr>
    </w:lvl>
    <w:lvl w:ilvl="6">
      <w:numFmt w:val="bullet"/>
      <w:lvlText w:val="•"/>
      <w:lvlJc w:val="left"/>
      <w:pPr>
        <w:ind w:left="6133" w:hanging="288"/>
      </w:pPr>
    </w:lvl>
    <w:lvl w:ilvl="7">
      <w:numFmt w:val="bullet"/>
      <w:lvlText w:val="•"/>
      <w:lvlJc w:val="left"/>
      <w:pPr>
        <w:ind w:left="7136" w:hanging="288"/>
      </w:pPr>
    </w:lvl>
    <w:lvl w:ilvl="8">
      <w:numFmt w:val="bullet"/>
      <w:lvlText w:val="•"/>
      <w:lvlJc w:val="left"/>
      <w:pPr>
        <w:ind w:left="8139" w:hanging="288"/>
      </w:pPr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111" w:hanging="288"/>
      </w:pPr>
      <w:rPr>
        <w:rFonts w:ascii="Times New Roman" w:hAnsi="Times New Roman" w:cs="Times New Roman"/>
        <w:b/>
        <w:bCs/>
        <w:i/>
        <w:iCs/>
        <w:w w:val="99"/>
        <w:sz w:val="28"/>
        <w:szCs w:val="28"/>
      </w:rPr>
    </w:lvl>
    <w:lvl w:ilvl="1">
      <w:numFmt w:val="bullet"/>
      <w:lvlText w:val="•"/>
      <w:lvlJc w:val="left"/>
      <w:pPr>
        <w:ind w:left="2015" w:hanging="288"/>
      </w:pPr>
    </w:lvl>
    <w:lvl w:ilvl="2">
      <w:numFmt w:val="bullet"/>
      <w:lvlText w:val="•"/>
      <w:lvlJc w:val="left"/>
      <w:pPr>
        <w:ind w:left="2918" w:hanging="288"/>
      </w:pPr>
    </w:lvl>
    <w:lvl w:ilvl="3">
      <w:numFmt w:val="bullet"/>
      <w:lvlText w:val="•"/>
      <w:lvlJc w:val="left"/>
      <w:pPr>
        <w:ind w:left="3822" w:hanging="288"/>
      </w:pPr>
    </w:lvl>
    <w:lvl w:ilvl="4">
      <w:numFmt w:val="bullet"/>
      <w:lvlText w:val="•"/>
      <w:lvlJc w:val="left"/>
      <w:pPr>
        <w:ind w:left="4725" w:hanging="288"/>
      </w:pPr>
    </w:lvl>
    <w:lvl w:ilvl="5">
      <w:numFmt w:val="bullet"/>
      <w:lvlText w:val="•"/>
      <w:lvlJc w:val="left"/>
      <w:pPr>
        <w:ind w:left="5629" w:hanging="288"/>
      </w:pPr>
    </w:lvl>
    <w:lvl w:ilvl="6">
      <w:numFmt w:val="bullet"/>
      <w:lvlText w:val="•"/>
      <w:lvlJc w:val="left"/>
      <w:pPr>
        <w:ind w:left="6532" w:hanging="288"/>
      </w:pPr>
    </w:lvl>
    <w:lvl w:ilvl="7">
      <w:numFmt w:val="bullet"/>
      <w:lvlText w:val="•"/>
      <w:lvlJc w:val="left"/>
      <w:pPr>
        <w:ind w:left="7435" w:hanging="288"/>
      </w:pPr>
    </w:lvl>
    <w:lvl w:ilvl="8">
      <w:numFmt w:val="bullet"/>
      <w:lvlText w:val="•"/>
      <w:lvlJc w:val="left"/>
      <w:pPr>
        <w:ind w:left="8339" w:hanging="288"/>
      </w:pPr>
    </w:lvl>
  </w:abstractNum>
  <w:abstractNum w:abstractNumId="6">
    <w:nsid w:val="00000408"/>
    <w:multiLevelType w:val="multilevel"/>
    <w:tmpl w:val="0000088B"/>
    <w:lvl w:ilvl="0">
      <w:numFmt w:val="bullet"/>
      <w:lvlText w:val="–"/>
      <w:lvlJc w:val="left"/>
      <w:pPr>
        <w:ind w:left="114" w:hanging="27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117" w:hanging="274"/>
      </w:pPr>
    </w:lvl>
    <w:lvl w:ilvl="2">
      <w:numFmt w:val="bullet"/>
      <w:lvlText w:val="•"/>
      <w:lvlJc w:val="left"/>
      <w:pPr>
        <w:ind w:left="2120" w:hanging="274"/>
      </w:pPr>
    </w:lvl>
    <w:lvl w:ilvl="3">
      <w:numFmt w:val="bullet"/>
      <w:lvlText w:val="•"/>
      <w:lvlJc w:val="left"/>
      <w:pPr>
        <w:ind w:left="3123" w:hanging="274"/>
      </w:pPr>
    </w:lvl>
    <w:lvl w:ilvl="4">
      <w:numFmt w:val="bullet"/>
      <w:lvlText w:val="•"/>
      <w:lvlJc w:val="left"/>
      <w:pPr>
        <w:ind w:left="4126" w:hanging="274"/>
      </w:pPr>
    </w:lvl>
    <w:lvl w:ilvl="5">
      <w:numFmt w:val="bullet"/>
      <w:lvlText w:val="•"/>
      <w:lvlJc w:val="left"/>
      <w:pPr>
        <w:ind w:left="5130" w:hanging="274"/>
      </w:pPr>
    </w:lvl>
    <w:lvl w:ilvl="6">
      <w:numFmt w:val="bullet"/>
      <w:lvlText w:val="•"/>
      <w:lvlJc w:val="left"/>
      <w:pPr>
        <w:ind w:left="6133" w:hanging="274"/>
      </w:pPr>
    </w:lvl>
    <w:lvl w:ilvl="7">
      <w:numFmt w:val="bullet"/>
      <w:lvlText w:val="•"/>
      <w:lvlJc w:val="left"/>
      <w:pPr>
        <w:ind w:left="7136" w:hanging="274"/>
      </w:pPr>
    </w:lvl>
    <w:lvl w:ilvl="8">
      <w:numFmt w:val="bullet"/>
      <w:lvlText w:val="•"/>
      <w:lvlJc w:val="left"/>
      <w:pPr>
        <w:ind w:left="8139" w:hanging="274"/>
      </w:pPr>
    </w:lvl>
  </w:abstractNum>
  <w:abstractNum w:abstractNumId="7">
    <w:nsid w:val="00000409"/>
    <w:multiLevelType w:val="multilevel"/>
    <w:tmpl w:val="0000088C"/>
    <w:lvl w:ilvl="0">
      <w:numFmt w:val="bullet"/>
      <w:lvlText w:val="–"/>
      <w:lvlJc w:val="left"/>
      <w:pPr>
        <w:ind w:left="154" w:hanging="20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"/>
      <w:lvlJc w:val="left"/>
      <w:pPr>
        <w:ind w:left="114" w:hanging="232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1264" w:hanging="232"/>
      </w:pPr>
    </w:lvl>
    <w:lvl w:ilvl="3">
      <w:numFmt w:val="bullet"/>
      <w:lvlText w:val="•"/>
      <w:lvlJc w:val="left"/>
      <w:pPr>
        <w:ind w:left="2374" w:hanging="232"/>
      </w:pPr>
    </w:lvl>
    <w:lvl w:ilvl="4">
      <w:numFmt w:val="bullet"/>
      <w:lvlText w:val="•"/>
      <w:lvlJc w:val="left"/>
      <w:pPr>
        <w:ind w:left="3484" w:hanging="232"/>
      </w:pPr>
    </w:lvl>
    <w:lvl w:ilvl="5">
      <w:numFmt w:val="bullet"/>
      <w:lvlText w:val="•"/>
      <w:lvlJc w:val="left"/>
      <w:pPr>
        <w:ind w:left="4595" w:hanging="232"/>
      </w:pPr>
    </w:lvl>
    <w:lvl w:ilvl="6">
      <w:numFmt w:val="bullet"/>
      <w:lvlText w:val="•"/>
      <w:lvlJc w:val="left"/>
      <w:pPr>
        <w:ind w:left="5705" w:hanging="232"/>
      </w:pPr>
    </w:lvl>
    <w:lvl w:ilvl="7">
      <w:numFmt w:val="bullet"/>
      <w:lvlText w:val="•"/>
      <w:lvlJc w:val="left"/>
      <w:pPr>
        <w:ind w:left="6815" w:hanging="232"/>
      </w:pPr>
    </w:lvl>
    <w:lvl w:ilvl="8">
      <w:numFmt w:val="bullet"/>
      <w:lvlText w:val="•"/>
      <w:lvlJc w:val="left"/>
      <w:pPr>
        <w:ind w:left="7925" w:hanging="232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)"/>
      <w:lvlJc w:val="left"/>
      <w:pPr>
        <w:ind w:left="102" w:hanging="36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2" w:hanging="369"/>
      </w:pPr>
    </w:lvl>
    <w:lvl w:ilvl="2">
      <w:numFmt w:val="bullet"/>
      <w:lvlText w:val="•"/>
      <w:lvlJc w:val="left"/>
      <w:pPr>
        <w:ind w:left="1922" w:hanging="369"/>
      </w:pPr>
    </w:lvl>
    <w:lvl w:ilvl="3">
      <w:numFmt w:val="bullet"/>
      <w:lvlText w:val="•"/>
      <w:lvlJc w:val="left"/>
      <w:pPr>
        <w:ind w:left="2832" w:hanging="369"/>
      </w:pPr>
    </w:lvl>
    <w:lvl w:ilvl="4">
      <w:numFmt w:val="bullet"/>
      <w:lvlText w:val="•"/>
      <w:lvlJc w:val="left"/>
      <w:pPr>
        <w:ind w:left="3742" w:hanging="369"/>
      </w:pPr>
    </w:lvl>
    <w:lvl w:ilvl="5">
      <w:numFmt w:val="bullet"/>
      <w:lvlText w:val="•"/>
      <w:lvlJc w:val="left"/>
      <w:pPr>
        <w:ind w:left="4652" w:hanging="369"/>
      </w:pPr>
    </w:lvl>
    <w:lvl w:ilvl="6">
      <w:numFmt w:val="bullet"/>
      <w:lvlText w:val="•"/>
      <w:lvlJc w:val="left"/>
      <w:pPr>
        <w:ind w:left="5562" w:hanging="369"/>
      </w:pPr>
    </w:lvl>
    <w:lvl w:ilvl="7">
      <w:numFmt w:val="bullet"/>
      <w:lvlText w:val="•"/>
      <w:lvlJc w:val="left"/>
      <w:pPr>
        <w:ind w:left="6472" w:hanging="369"/>
      </w:pPr>
    </w:lvl>
    <w:lvl w:ilvl="8">
      <w:numFmt w:val="bullet"/>
      <w:lvlText w:val="•"/>
      <w:lvlJc w:val="left"/>
      <w:pPr>
        <w:ind w:left="7382" w:hanging="369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02" w:hanging="36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012" w:hanging="369"/>
      </w:pPr>
    </w:lvl>
    <w:lvl w:ilvl="2">
      <w:numFmt w:val="bullet"/>
      <w:lvlText w:val="•"/>
      <w:lvlJc w:val="left"/>
      <w:pPr>
        <w:ind w:left="1922" w:hanging="369"/>
      </w:pPr>
    </w:lvl>
    <w:lvl w:ilvl="3">
      <w:numFmt w:val="bullet"/>
      <w:lvlText w:val="•"/>
      <w:lvlJc w:val="left"/>
      <w:pPr>
        <w:ind w:left="2832" w:hanging="369"/>
      </w:pPr>
    </w:lvl>
    <w:lvl w:ilvl="4">
      <w:numFmt w:val="bullet"/>
      <w:lvlText w:val="•"/>
      <w:lvlJc w:val="left"/>
      <w:pPr>
        <w:ind w:left="3742" w:hanging="369"/>
      </w:pPr>
    </w:lvl>
    <w:lvl w:ilvl="5">
      <w:numFmt w:val="bullet"/>
      <w:lvlText w:val="•"/>
      <w:lvlJc w:val="left"/>
      <w:pPr>
        <w:ind w:left="4652" w:hanging="369"/>
      </w:pPr>
    </w:lvl>
    <w:lvl w:ilvl="6">
      <w:numFmt w:val="bullet"/>
      <w:lvlText w:val="•"/>
      <w:lvlJc w:val="left"/>
      <w:pPr>
        <w:ind w:left="5562" w:hanging="369"/>
      </w:pPr>
    </w:lvl>
    <w:lvl w:ilvl="7">
      <w:numFmt w:val="bullet"/>
      <w:lvlText w:val="•"/>
      <w:lvlJc w:val="left"/>
      <w:pPr>
        <w:ind w:left="6472" w:hanging="369"/>
      </w:pPr>
    </w:lvl>
    <w:lvl w:ilvl="8">
      <w:numFmt w:val="bullet"/>
      <w:lvlText w:val="•"/>
      <w:lvlJc w:val="left"/>
      <w:pPr>
        <w:ind w:left="7382" w:hanging="369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14" w:hanging="18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"/>
      <w:lvlJc w:val="left"/>
      <w:pPr>
        <w:ind w:left="114" w:hanging="207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120" w:hanging="207"/>
      </w:pPr>
    </w:lvl>
    <w:lvl w:ilvl="3">
      <w:numFmt w:val="bullet"/>
      <w:lvlText w:val="•"/>
      <w:lvlJc w:val="left"/>
      <w:pPr>
        <w:ind w:left="3123" w:hanging="207"/>
      </w:pPr>
    </w:lvl>
    <w:lvl w:ilvl="4">
      <w:numFmt w:val="bullet"/>
      <w:lvlText w:val="•"/>
      <w:lvlJc w:val="left"/>
      <w:pPr>
        <w:ind w:left="4126" w:hanging="207"/>
      </w:pPr>
    </w:lvl>
    <w:lvl w:ilvl="5">
      <w:numFmt w:val="bullet"/>
      <w:lvlText w:val="•"/>
      <w:lvlJc w:val="left"/>
      <w:pPr>
        <w:ind w:left="5130" w:hanging="207"/>
      </w:pPr>
    </w:lvl>
    <w:lvl w:ilvl="6">
      <w:numFmt w:val="bullet"/>
      <w:lvlText w:val="•"/>
      <w:lvlJc w:val="left"/>
      <w:pPr>
        <w:ind w:left="6133" w:hanging="207"/>
      </w:pPr>
    </w:lvl>
    <w:lvl w:ilvl="7">
      <w:numFmt w:val="bullet"/>
      <w:lvlText w:val="•"/>
      <w:lvlJc w:val="left"/>
      <w:pPr>
        <w:ind w:left="7136" w:hanging="207"/>
      </w:pPr>
    </w:lvl>
    <w:lvl w:ilvl="8">
      <w:numFmt w:val="bullet"/>
      <w:lvlText w:val="•"/>
      <w:lvlJc w:val="left"/>
      <w:pPr>
        <w:ind w:left="8139" w:hanging="207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77"/>
    <w:rsid w:val="002D269F"/>
    <w:rsid w:val="0030148E"/>
    <w:rsid w:val="00307DCF"/>
    <w:rsid w:val="00503323"/>
    <w:rsid w:val="00537781"/>
    <w:rsid w:val="007A3BDA"/>
    <w:rsid w:val="009310A1"/>
    <w:rsid w:val="00C64677"/>
    <w:rsid w:val="00D41305"/>
    <w:rsid w:val="00F1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B66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ind w:left="5382"/>
      <w:outlineLvl w:val="0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D41305"/>
    <w:pPr>
      <w:widowControl w:val="0"/>
      <w:autoSpaceDE w:val="0"/>
      <w:autoSpaceDN w:val="0"/>
      <w:adjustRightInd w:val="0"/>
      <w:spacing w:before="161" w:after="0" w:line="240" w:lineRule="auto"/>
      <w:ind w:left="823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D41305"/>
    <w:pPr>
      <w:widowControl w:val="0"/>
      <w:autoSpaceDE w:val="0"/>
      <w:autoSpaceDN w:val="0"/>
      <w:adjustRightInd w:val="0"/>
      <w:spacing w:before="5" w:after="0" w:line="240" w:lineRule="auto"/>
      <w:ind w:left="1111" w:hanging="288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30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305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30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4130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305"/>
  </w:style>
  <w:style w:type="paragraph" w:styleId="a3">
    <w:name w:val="Body Text"/>
    <w:basedOn w:val="a"/>
    <w:link w:val="a4"/>
    <w:uiPriority w:val="1"/>
    <w:qFormat/>
    <w:rsid w:val="00D41305"/>
    <w:pPr>
      <w:widowControl w:val="0"/>
      <w:autoSpaceDE w:val="0"/>
      <w:autoSpaceDN w:val="0"/>
      <w:adjustRightInd w:val="0"/>
      <w:spacing w:before="6" w:after="0" w:line="240" w:lineRule="auto"/>
      <w:ind w:left="114" w:firstLine="709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4130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41305"/>
  </w:style>
  <w:style w:type="numbering" w:customStyle="1" w:styleId="31">
    <w:name w:val="Нет списка3"/>
    <w:next w:val="a2"/>
    <w:uiPriority w:val="99"/>
    <w:semiHidden/>
    <w:unhideWhenUsed/>
    <w:rsid w:val="00D41305"/>
  </w:style>
  <w:style w:type="paragraph" w:styleId="a6">
    <w:name w:val="header"/>
    <w:basedOn w:val="a"/>
    <w:link w:val="a7"/>
    <w:uiPriority w:val="99"/>
    <w:unhideWhenUsed/>
    <w:rsid w:val="0053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7781"/>
  </w:style>
  <w:style w:type="paragraph" w:styleId="a8">
    <w:name w:val="footer"/>
    <w:basedOn w:val="a"/>
    <w:link w:val="a9"/>
    <w:uiPriority w:val="99"/>
    <w:unhideWhenUsed/>
    <w:rsid w:val="0053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7781"/>
  </w:style>
  <w:style w:type="paragraph" w:customStyle="1" w:styleId="Default">
    <w:name w:val="Default"/>
    <w:rsid w:val="005033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ind w:left="5382"/>
      <w:outlineLvl w:val="0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D41305"/>
    <w:pPr>
      <w:widowControl w:val="0"/>
      <w:autoSpaceDE w:val="0"/>
      <w:autoSpaceDN w:val="0"/>
      <w:adjustRightInd w:val="0"/>
      <w:spacing w:before="32" w:after="0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D41305"/>
    <w:pPr>
      <w:widowControl w:val="0"/>
      <w:autoSpaceDE w:val="0"/>
      <w:autoSpaceDN w:val="0"/>
      <w:adjustRightInd w:val="0"/>
      <w:spacing w:before="161" w:after="0" w:line="240" w:lineRule="auto"/>
      <w:ind w:left="823"/>
      <w:outlineLvl w:val="2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D41305"/>
    <w:pPr>
      <w:widowControl w:val="0"/>
      <w:autoSpaceDE w:val="0"/>
      <w:autoSpaceDN w:val="0"/>
      <w:adjustRightInd w:val="0"/>
      <w:spacing w:before="5" w:after="0" w:line="240" w:lineRule="auto"/>
      <w:ind w:left="1111" w:hanging="288"/>
      <w:outlineLvl w:val="3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305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1305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30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41305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41305"/>
  </w:style>
  <w:style w:type="paragraph" w:styleId="a3">
    <w:name w:val="Body Text"/>
    <w:basedOn w:val="a"/>
    <w:link w:val="a4"/>
    <w:uiPriority w:val="1"/>
    <w:qFormat/>
    <w:rsid w:val="00D41305"/>
    <w:pPr>
      <w:widowControl w:val="0"/>
      <w:autoSpaceDE w:val="0"/>
      <w:autoSpaceDN w:val="0"/>
      <w:adjustRightInd w:val="0"/>
      <w:spacing w:before="6" w:after="0" w:line="240" w:lineRule="auto"/>
      <w:ind w:left="114" w:firstLine="709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4130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41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41305"/>
  </w:style>
  <w:style w:type="numbering" w:customStyle="1" w:styleId="31">
    <w:name w:val="Нет списка3"/>
    <w:next w:val="a2"/>
    <w:uiPriority w:val="99"/>
    <w:semiHidden/>
    <w:unhideWhenUsed/>
    <w:rsid w:val="00D41305"/>
  </w:style>
  <w:style w:type="paragraph" w:styleId="a6">
    <w:name w:val="header"/>
    <w:basedOn w:val="a"/>
    <w:link w:val="a7"/>
    <w:uiPriority w:val="99"/>
    <w:unhideWhenUsed/>
    <w:rsid w:val="0053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7781"/>
  </w:style>
  <w:style w:type="paragraph" w:styleId="a8">
    <w:name w:val="footer"/>
    <w:basedOn w:val="a"/>
    <w:link w:val="a9"/>
    <w:uiPriority w:val="99"/>
    <w:unhideWhenUsed/>
    <w:rsid w:val="0053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7781"/>
  </w:style>
  <w:style w:type="paragraph" w:customStyle="1" w:styleId="Default">
    <w:name w:val="Default"/>
    <w:rsid w:val="005033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56</Pages>
  <Words>16457</Words>
  <Characters>93810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6</cp:revision>
  <dcterms:created xsi:type="dcterms:W3CDTF">2023-09-25T20:36:00Z</dcterms:created>
  <dcterms:modified xsi:type="dcterms:W3CDTF">2023-09-29T09:51:00Z</dcterms:modified>
</cp:coreProperties>
</file>